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9E03F" w14:textId="1EA5E60C" w:rsidR="00462F5E" w:rsidRPr="00CF0391" w:rsidRDefault="00B433C3" w:rsidP="001857A0">
      <w:pPr>
        <w:spacing w:after="240"/>
        <w:ind w:left="5387" w:right="17" w:hanging="709"/>
        <w:jc w:val="right"/>
        <w:rPr>
          <w:rFonts w:eastAsia="Lucida Sans Unicode"/>
          <w:kern w:val="3"/>
          <w:sz w:val="22"/>
          <w:szCs w:val="22"/>
          <w:lang w:eastAsia="zh-CN"/>
        </w:rPr>
      </w:pPr>
      <w:r w:rsidRPr="00CF0391">
        <w:rPr>
          <w:rFonts w:eastAsia="Lucida Sans Unicode"/>
          <w:kern w:val="3"/>
          <w:sz w:val="22"/>
          <w:szCs w:val="22"/>
          <w:lang w:eastAsia="zh-CN"/>
        </w:rPr>
        <w:t xml:space="preserve">Mszana, </w:t>
      </w:r>
      <w:r w:rsidR="003B6CB1" w:rsidRPr="00CF0391">
        <w:rPr>
          <w:rFonts w:eastAsia="Lucida Sans Unicode"/>
          <w:kern w:val="3"/>
          <w:sz w:val="22"/>
          <w:szCs w:val="22"/>
          <w:lang w:eastAsia="zh-CN"/>
        </w:rPr>
        <w:t>0</w:t>
      </w:r>
      <w:r w:rsidR="001B7C26" w:rsidRPr="00CF0391">
        <w:rPr>
          <w:rFonts w:eastAsia="Lucida Sans Unicode"/>
          <w:kern w:val="3"/>
          <w:sz w:val="22"/>
          <w:szCs w:val="22"/>
          <w:lang w:eastAsia="zh-CN"/>
        </w:rPr>
        <w:t>7.11</w:t>
      </w:r>
      <w:r w:rsidRPr="00CF0391">
        <w:rPr>
          <w:rFonts w:eastAsia="Lucida Sans Unicode"/>
          <w:kern w:val="3"/>
          <w:sz w:val="22"/>
          <w:szCs w:val="22"/>
          <w:lang w:eastAsia="zh-CN"/>
        </w:rPr>
        <w:t>.202</w:t>
      </w:r>
      <w:r w:rsidR="00C250CE" w:rsidRPr="00CF0391">
        <w:rPr>
          <w:rFonts w:eastAsia="Lucida Sans Unicode"/>
          <w:kern w:val="3"/>
          <w:sz w:val="22"/>
          <w:szCs w:val="22"/>
          <w:lang w:eastAsia="zh-CN"/>
        </w:rPr>
        <w:t>4</w:t>
      </w:r>
      <w:r w:rsidRPr="00CF0391">
        <w:rPr>
          <w:rFonts w:eastAsia="Lucida Sans Unicode"/>
          <w:kern w:val="3"/>
          <w:sz w:val="22"/>
          <w:szCs w:val="22"/>
          <w:lang w:eastAsia="zh-CN"/>
        </w:rPr>
        <w:t>r.</w:t>
      </w:r>
    </w:p>
    <w:p w14:paraId="5181F293" w14:textId="77777777" w:rsidR="001857A0" w:rsidRPr="00CF0391" w:rsidRDefault="001857A0" w:rsidP="00C854CB">
      <w:pPr>
        <w:spacing w:after="360"/>
        <w:ind w:right="-301"/>
        <w:jc w:val="center"/>
        <w:rPr>
          <w:b/>
          <w:sz w:val="22"/>
          <w:szCs w:val="22"/>
        </w:rPr>
      </w:pPr>
    </w:p>
    <w:p w14:paraId="5AEFC6F5" w14:textId="71161EA1" w:rsidR="001857A0" w:rsidRPr="00CF0391" w:rsidRDefault="009D1734" w:rsidP="001B7C26">
      <w:pPr>
        <w:spacing w:after="360"/>
        <w:ind w:right="-301"/>
        <w:jc w:val="center"/>
        <w:rPr>
          <w:b/>
          <w:sz w:val="22"/>
          <w:szCs w:val="22"/>
        </w:rPr>
      </w:pPr>
      <w:r w:rsidRPr="00CF0391">
        <w:rPr>
          <w:b/>
          <w:sz w:val="22"/>
          <w:szCs w:val="22"/>
        </w:rPr>
        <w:t>INFORMACJA O WYBORZE NAJKORZYSTNIEJSZEJ OFERTY</w:t>
      </w:r>
      <w:r w:rsidR="00A544F5" w:rsidRPr="00CF0391">
        <w:rPr>
          <w:b/>
          <w:sz w:val="22"/>
          <w:szCs w:val="22"/>
        </w:rPr>
        <w:t xml:space="preserve">  </w:t>
      </w:r>
    </w:p>
    <w:p w14:paraId="4E2106EA" w14:textId="78A20976" w:rsidR="001857A0" w:rsidRPr="00CF0391" w:rsidRDefault="009D1734" w:rsidP="001B7C26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CF0391">
        <w:rPr>
          <w:rFonts w:eastAsia="Calibri"/>
          <w:kern w:val="0"/>
          <w:sz w:val="22"/>
          <w:szCs w:val="22"/>
          <w:lang w:eastAsia="en-US"/>
        </w:rPr>
        <w:t xml:space="preserve">Dotyczy: </w:t>
      </w:r>
      <w:r w:rsidRPr="00CF0391">
        <w:rPr>
          <w:rFonts w:eastAsia="Calibri"/>
          <w:kern w:val="0"/>
          <w:sz w:val="22"/>
          <w:szCs w:val="22"/>
          <w:lang w:eastAsia="en-US"/>
        </w:rPr>
        <w:tab/>
        <w:t xml:space="preserve">postępowania o udzielenie zamówienia publicznego w trybie podstawowym bez możliwości negocjacji na </w:t>
      </w:r>
      <w:r w:rsidRPr="00CF0391">
        <w:rPr>
          <w:bCs/>
          <w:sz w:val="22"/>
          <w:szCs w:val="22"/>
        </w:rPr>
        <w:t>„</w:t>
      </w:r>
      <w:r w:rsidR="001B7C26" w:rsidRPr="00CF0391">
        <w:rPr>
          <w:rFonts w:eastAsia="Lucida Sans Unicode"/>
          <w:b/>
          <w:bCs/>
          <w:kern w:val="3"/>
          <w:sz w:val="22"/>
          <w:szCs w:val="22"/>
          <w:lang w:eastAsia="zh-CN"/>
        </w:rPr>
        <w:t>Utrzymanie zimowe dróg gminnych w Gminie Mszana, w sezonie 2024/2025</w:t>
      </w:r>
      <w:r w:rsidR="003D7C60" w:rsidRPr="00CF0391">
        <w:rPr>
          <w:rFonts w:eastAsia="Lucida Sans Unicode"/>
          <w:b/>
          <w:bCs/>
          <w:kern w:val="3"/>
          <w:sz w:val="22"/>
          <w:szCs w:val="22"/>
          <w:lang w:eastAsia="zh-CN"/>
        </w:rPr>
        <w:t>”</w:t>
      </w:r>
    </w:p>
    <w:p w14:paraId="374C0BCC" w14:textId="691430E5" w:rsidR="001857A0" w:rsidRPr="00CF0391" w:rsidRDefault="009D1734" w:rsidP="002B07CB">
      <w:pPr>
        <w:spacing w:after="240" w:line="276" w:lineRule="auto"/>
        <w:ind w:firstLine="709"/>
        <w:jc w:val="both"/>
        <w:rPr>
          <w:sz w:val="22"/>
          <w:szCs w:val="22"/>
        </w:rPr>
      </w:pPr>
      <w:r w:rsidRPr="00CF0391">
        <w:rPr>
          <w:sz w:val="22"/>
          <w:szCs w:val="22"/>
        </w:rPr>
        <w:t>Działając na podstawie art. 253 ust. 1 i 2 ustawy z dnia 11 września 2019r. Prawo zamówień publicznych (t.</w:t>
      </w:r>
      <w:r w:rsidR="00801233" w:rsidRPr="00CF0391">
        <w:rPr>
          <w:sz w:val="22"/>
          <w:szCs w:val="22"/>
        </w:rPr>
        <w:t xml:space="preserve"> </w:t>
      </w:r>
      <w:r w:rsidRPr="00CF0391">
        <w:rPr>
          <w:sz w:val="22"/>
          <w:szCs w:val="22"/>
        </w:rPr>
        <w:t>j. Dz. U. 20</w:t>
      </w:r>
      <w:r w:rsidR="00692E09" w:rsidRPr="00CF0391">
        <w:rPr>
          <w:sz w:val="22"/>
          <w:szCs w:val="22"/>
        </w:rPr>
        <w:t>2</w:t>
      </w:r>
      <w:r w:rsidR="00EF4219" w:rsidRPr="00CF0391">
        <w:rPr>
          <w:sz w:val="22"/>
          <w:szCs w:val="22"/>
        </w:rPr>
        <w:t>4</w:t>
      </w:r>
      <w:r w:rsidRPr="00CF0391">
        <w:rPr>
          <w:sz w:val="22"/>
          <w:szCs w:val="22"/>
        </w:rPr>
        <w:t xml:space="preserve"> poz. 1</w:t>
      </w:r>
      <w:r w:rsidR="00EF4219" w:rsidRPr="00CF0391">
        <w:rPr>
          <w:sz w:val="22"/>
          <w:szCs w:val="22"/>
        </w:rPr>
        <w:t>320</w:t>
      </w:r>
      <w:r w:rsidR="003D7C60" w:rsidRPr="00CF0391">
        <w:rPr>
          <w:sz w:val="22"/>
          <w:szCs w:val="22"/>
        </w:rPr>
        <w:t xml:space="preserve"> ze zm.</w:t>
      </w:r>
      <w:r w:rsidRPr="00CF0391">
        <w:rPr>
          <w:sz w:val="22"/>
          <w:szCs w:val="22"/>
        </w:rPr>
        <w:t>) Zamawiający informuje, że dokonał wyboru najkorzystniejszej oferty.</w:t>
      </w:r>
    </w:p>
    <w:p w14:paraId="73D24A0F" w14:textId="5D7CDB64" w:rsidR="009D1734" w:rsidRPr="00CF0391" w:rsidRDefault="009D1734" w:rsidP="009D1734">
      <w:pPr>
        <w:spacing w:after="120" w:line="276" w:lineRule="auto"/>
        <w:jc w:val="both"/>
        <w:rPr>
          <w:sz w:val="22"/>
          <w:szCs w:val="22"/>
        </w:rPr>
      </w:pPr>
      <w:r w:rsidRPr="00CF0391">
        <w:rPr>
          <w:sz w:val="22"/>
          <w:szCs w:val="22"/>
        </w:rPr>
        <w:t xml:space="preserve">Jako najkorzystniejszą </w:t>
      </w:r>
      <w:r w:rsidR="009B188C" w:rsidRPr="00CF0391">
        <w:rPr>
          <w:sz w:val="22"/>
          <w:szCs w:val="22"/>
        </w:rPr>
        <w:t xml:space="preserve"> </w:t>
      </w:r>
      <w:r w:rsidRPr="00CF0391">
        <w:rPr>
          <w:sz w:val="22"/>
          <w:szCs w:val="22"/>
        </w:rPr>
        <w:t xml:space="preserve"> ofertę</w:t>
      </w:r>
      <w:r w:rsidR="001B7C26" w:rsidRPr="00CF0391">
        <w:rPr>
          <w:sz w:val="22"/>
          <w:szCs w:val="22"/>
        </w:rPr>
        <w:t xml:space="preserve"> dla wszystkich części zamówienia</w:t>
      </w:r>
      <w:r w:rsidR="001857A0" w:rsidRPr="00CF0391">
        <w:rPr>
          <w:sz w:val="22"/>
          <w:szCs w:val="22"/>
        </w:rPr>
        <w:t xml:space="preserve"> wybrał</w:t>
      </w:r>
      <w:r w:rsidRPr="00CF0391">
        <w:rPr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8"/>
        <w:gridCol w:w="4034"/>
        <w:gridCol w:w="1749"/>
        <w:gridCol w:w="2278"/>
      </w:tblGrid>
      <w:tr w:rsidR="00A25EC0" w:rsidRPr="00CF0391" w14:paraId="4593A36D" w14:textId="77777777" w:rsidTr="001B7C26">
        <w:trPr>
          <w:jc w:val="center"/>
        </w:trPr>
        <w:tc>
          <w:tcPr>
            <w:tcW w:w="1158" w:type="dxa"/>
            <w:vAlign w:val="center"/>
          </w:tcPr>
          <w:p w14:paraId="22F8A7B6" w14:textId="77777777" w:rsidR="00A25EC0" w:rsidRPr="00CF0391" w:rsidRDefault="00A25EC0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144907167"/>
            <w:r w:rsidRPr="00CF0391">
              <w:rPr>
                <w:rFonts w:ascii="Times New Roman" w:hAnsi="Times New Roman" w:cs="Times New Roman"/>
                <w:sz w:val="22"/>
                <w:szCs w:val="22"/>
              </w:rPr>
              <w:t>Nr oferty</w:t>
            </w:r>
          </w:p>
        </w:tc>
        <w:tc>
          <w:tcPr>
            <w:tcW w:w="4034" w:type="dxa"/>
            <w:vAlign w:val="center"/>
          </w:tcPr>
          <w:p w14:paraId="3846C08B" w14:textId="77777777" w:rsidR="00A25EC0" w:rsidRPr="00CF0391" w:rsidRDefault="00A25EC0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CF0391">
              <w:rPr>
                <w:rFonts w:ascii="Times New Roman" w:hAnsi="Times New Roman" w:cs="Times New Roman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749" w:type="dxa"/>
            <w:vAlign w:val="center"/>
          </w:tcPr>
          <w:p w14:paraId="0D555CA8" w14:textId="77777777" w:rsidR="00A25EC0" w:rsidRPr="00CF0391" w:rsidRDefault="00A25EC0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CF0391">
              <w:rPr>
                <w:rFonts w:ascii="Times New Roman" w:hAnsi="Times New Roman" w:cs="Times New Roman"/>
                <w:sz w:val="22"/>
                <w:szCs w:val="22"/>
              </w:rPr>
              <w:t>Cena oferty - brutto</w:t>
            </w:r>
          </w:p>
        </w:tc>
        <w:tc>
          <w:tcPr>
            <w:tcW w:w="2278" w:type="dxa"/>
          </w:tcPr>
          <w:p w14:paraId="1ED04970" w14:textId="77777777" w:rsidR="00A25EC0" w:rsidRPr="00CF0391" w:rsidRDefault="00A25EC0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9E0E34" w14:textId="531EE73B" w:rsidR="00A25EC0" w:rsidRPr="00CF0391" w:rsidRDefault="001B7C26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CF0391">
              <w:rPr>
                <w:rFonts w:ascii="Times New Roman" w:hAnsi="Times New Roman" w:cs="Times New Roman"/>
                <w:sz w:val="22"/>
                <w:szCs w:val="22"/>
              </w:rPr>
              <w:t>Czas przystąpienia do zwalczania śliskości</w:t>
            </w:r>
          </w:p>
        </w:tc>
      </w:tr>
      <w:tr w:rsidR="001B7C26" w:rsidRPr="00CF0391" w14:paraId="03660202" w14:textId="77777777" w:rsidTr="001B7C26">
        <w:trPr>
          <w:trHeight w:val="455"/>
          <w:jc w:val="center"/>
        </w:trPr>
        <w:tc>
          <w:tcPr>
            <w:tcW w:w="1158" w:type="dxa"/>
            <w:vMerge w:val="restart"/>
            <w:vAlign w:val="center"/>
          </w:tcPr>
          <w:p w14:paraId="4BF171D3" w14:textId="77777777" w:rsidR="001B7C26" w:rsidRPr="00CF0391" w:rsidRDefault="001B7C26" w:rsidP="0060091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1.</w:t>
            </w:r>
          </w:p>
        </w:tc>
        <w:tc>
          <w:tcPr>
            <w:tcW w:w="4034" w:type="dxa"/>
            <w:vMerge w:val="restart"/>
            <w:vAlign w:val="center"/>
          </w:tcPr>
          <w:p w14:paraId="48AE1F36" w14:textId="77777777" w:rsidR="001B7C26" w:rsidRPr="00CF0391" w:rsidRDefault="001B7C26" w:rsidP="00EF4219">
            <w:pPr>
              <w:pStyle w:val="Akapitzlist"/>
              <w:rPr>
                <w:rFonts w:ascii="Times New Roman" w:hAnsi="Times New Roman"/>
                <w:b/>
                <w:bCs/>
              </w:rPr>
            </w:pPr>
            <w:r w:rsidRPr="00CF0391">
              <w:rPr>
                <w:rFonts w:ascii="Times New Roman" w:hAnsi="Times New Roman"/>
                <w:b/>
                <w:bCs/>
              </w:rPr>
              <w:t>Firmę Handlowo- Usługową Dawid Gasidło</w:t>
            </w:r>
          </w:p>
          <w:p w14:paraId="6A15F26F" w14:textId="77777777" w:rsidR="001B7C26" w:rsidRPr="00CF0391" w:rsidRDefault="001B7C26" w:rsidP="00EF4219">
            <w:pPr>
              <w:pStyle w:val="Akapitzlist"/>
              <w:rPr>
                <w:rFonts w:ascii="Times New Roman" w:hAnsi="Times New Roman"/>
                <w:b/>
                <w:bCs/>
              </w:rPr>
            </w:pPr>
            <w:r w:rsidRPr="00CF0391">
              <w:rPr>
                <w:rFonts w:ascii="Times New Roman" w:hAnsi="Times New Roman"/>
                <w:b/>
                <w:bCs/>
              </w:rPr>
              <w:t xml:space="preserve">Ul. Centralna 91 </w:t>
            </w:r>
          </w:p>
          <w:p w14:paraId="7FE9C478" w14:textId="15B5D3AF" w:rsidR="001B7C26" w:rsidRPr="00CF0391" w:rsidRDefault="001B7C26" w:rsidP="00EF4219">
            <w:pPr>
              <w:pStyle w:val="Akapitzlist"/>
              <w:rPr>
                <w:rFonts w:ascii="Times New Roman" w:hAnsi="Times New Roman"/>
                <w:b/>
                <w:bCs/>
              </w:rPr>
            </w:pPr>
            <w:r w:rsidRPr="00CF0391">
              <w:rPr>
                <w:rFonts w:ascii="Times New Roman" w:hAnsi="Times New Roman"/>
                <w:b/>
                <w:bCs/>
              </w:rPr>
              <w:t>44-323 Połomia</w:t>
            </w:r>
          </w:p>
        </w:tc>
        <w:tc>
          <w:tcPr>
            <w:tcW w:w="1749" w:type="dxa"/>
            <w:vAlign w:val="center"/>
          </w:tcPr>
          <w:p w14:paraId="462320A9" w14:textId="42CE16C5" w:rsidR="001B7C26" w:rsidRPr="00CF0391" w:rsidRDefault="001B7C26" w:rsidP="00EF4219">
            <w:pPr>
              <w:jc w:val="both"/>
              <w:rPr>
                <w:b/>
                <w:bCs/>
                <w:sz w:val="22"/>
                <w:szCs w:val="22"/>
              </w:rPr>
            </w:pPr>
            <w:r w:rsidRPr="00CF0391">
              <w:rPr>
                <w:b/>
                <w:bCs/>
                <w:sz w:val="22"/>
                <w:szCs w:val="22"/>
              </w:rPr>
              <w:t>278.380,80 zł</w:t>
            </w:r>
          </w:p>
        </w:tc>
        <w:tc>
          <w:tcPr>
            <w:tcW w:w="2278" w:type="dxa"/>
            <w:vAlign w:val="center"/>
          </w:tcPr>
          <w:p w14:paraId="4CA8D0FB" w14:textId="0E3F93F5" w:rsidR="001B7C26" w:rsidRPr="00CF0391" w:rsidRDefault="001B7C26" w:rsidP="001B7C26">
            <w:pPr>
              <w:jc w:val="center"/>
              <w:rPr>
                <w:b/>
                <w:bCs/>
                <w:sz w:val="22"/>
                <w:szCs w:val="22"/>
              </w:rPr>
            </w:pPr>
            <w:r w:rsidRPr="00CF0391">
              <w:rPr>
                <w:b/>
                <w:bCs/>
                <w:sz w:val="22"/>
                <w:szCs w:val="22"/>
              </w:rPr>
              <w:t>0,5 h</w:t>
            </w:r>
          </w:p>
        </w:tc>
      </w:tr>
      <w:tr w:rsidR="001B7C26" w:rsidRPr="00CF0391" w14:paraId="13B68139" w14:textId="77777777" w:rsidTr="001B7C26">
        <w:trPr>
          <w:trHeight w:val="455"/>
          <w:jc w:val="center"/>
        </w:trPr>
        <w:tc>
          <w:tcPr>
            <w:tcW w:w="1158" w:type="dxa"/>
            <w:vMerge/>
            <w:vAlign w:val="center"/>
          </w:tcPr>
          <w:p w14:paraId="73AA993C" w14:textId="77777777" w:rsidR="001B7C26" w:rsidRPr="00CF0391" w:rsidRDefault="001B7C26" w:rsidP="006009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4" w:type="dxa"/>
            <w:vMerge/>
            <w:vAlign w:val="center"/>
          </w:tcPr>
          <w:p w14:paraId="72C57C71" w14:textId="77777777" w:rsidR="001B7C26" w:rsidRPr="00CF0391" w:rsidRDefault="001B7C26" w:rsidP="00EF4219">
            <w:pPr>
              <w:pStyle w:val="Akapitzlis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49" w:type="dxa"/>
            <w:vAlign w:val="center"/>
          </w:tcPr>
          <w:p w14:paraId="1D43FFC0" w14:textId="427F14CF" w:rsidR="001B7C26" w:rsidRPr="00CF0391" w:rsidRDefault="001B7C26" w:rsidP="00EF4219">
            <w:pPr>
              <w:jc w:val="both"/>
              <w:rPr>
                <w:b/>
                <w:bCs/>
                <w:sz w:val="22"/>
                <w:szCs w:val="22"/>
              </w:rPr>
            </w:pPr>
            <w:r w:rsidRPr="00CF0391">
              <w:rPr>
                <w:b/>
                <w:bCs/>
                <w:sz w:val="22"/>
                <w:szCs w:val="22"/>
              </w:rPr>
              <w:t>227.480,40 zł</w:t>
            </w:r>
          </w:p>
        </w:tc>
        <w:tc>
          <w:tcPr>
            <w:tcW w:w="2278" w:type="dxa"/>
            <w:vAlign w:val="center"/>
          </w:tcPr>
          <w:p w14:paraId="54B73699" w14:textId="71FE9847" w:rsidR="001B7C26" w:rsidRPr="00CF0391" w:rsidRDefault="001B7C26" w:rsidP="0060091C">
            <w:pPr>
              <w:jc w:val="center"/>
              <w:rPr>
                <w:b/>
                <w:bCs/>
                <w:sz w:val="22"/>
                <w:szCs w:val="22"/>
              </w:rPr>
            </w:pPr>
            <w:r w:rsidRPr="00CF0391">
              <w:rPr>
                <w:b/>
                <w:bCs/>
                <w:sz w:val="22"/>
                <w:szCs w:val="22"/>
              </w:rPr>
              <w:t>0,5 h</w:t>
            </w:r>
          </w:p>
        </w:tc>
      </w:tr>
      <w:tr w:rsidR="001B7C26" w:rsidRPr="00CF0391" w14:paraId="574E2047" w14:textId="77777777" w:rsidTr="001B7C26">
        <w:trPr>
          <w:trHeight w:val="455"/>
          <w:jc w:val="center"/>
        </w:trPr>
        <w:tc>
          <w:tcPr>
            <w:tcW w:w="1158" w:type="dxa"/>
            <w:vMerge/>
            <w:vAlign w:val="center"/>
          </w:tcPr>
          <w:p w14:paraId="5B8821ED" w14:textId="77777777" w:rsidR="001B7C26" w:rsidRPr="00CF0391" w:rsidRDefault="001B7C26" w:rsidP="006009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4" w:type="dxa"/>
            <w:vMerge/>
            <w:vAlign w:val="center"/>
          </w:tcPr>
          <w:p w14:paraId="108A601C" w14:textId="77777777" w:rsidR="001B7C26" w:rsidRPr="00CF0391" w:rsidRDefault="001B7C26" w:rsidP="00EF4219">
            <w:pPr>
              <w:pStyle w:val="Akapitzlis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49" w:type="dxa"/>
            <w:vAlign w:val="center"/>
          </w:tcPr>
          <w:p w14:paraId="2795D1F0" w14:textId="57253013" w:rsidR="001B7C26" w:rsidRPr="00CF0391" w:rsidRDefault="001B7C26" w:rsidP="00EF4219">
            <w:pPr>
              <w:jc w:val="both"/>
              <w:rPr>
                <w:b/>
                <w:bCs/>
                <w:sz w:val="22"/>
                <w:szCs w:val="22"/>
              </w:rPr>
            </w:pPr>
            <w:r w:rsidRPr="00CF0391">
              <w:rPr>
                <w:b/>
                <w:bCs/>
                <w:sz w:val="22"/>
                <w:szCs w:val="22"/>
              </w:rPr>
              <w:t>133.002,00 zł</w:t>
            </w:r>
          </w:p>
        </w:tc>
        <w:tc>
          <w:tcPr>
            <w:tcW w:w="2278" w:type="dxa"/>
            <w:vAlign w:val="center"/>
          </w:tcPr>
          <w:p w14:paraId="39A3ADC5" w14:textId="0DA2D465" w:rsidR="001B7C26" w:rsidRPr="00CF0391" w:rsidRDefault="001B7C26" w:rsidP="0060091C">
            <w:pPr>
              <w:jc w:val="center"/>
              <w:rPr>
                <w:b/>
                <w:bCs/>
                <w:sz w:val="22"/>
                <w:szCs w:val="22"/>
              </w:rPr>
            </w:pPr>
            <w:r w:rsidRPr="00CF0391">
              <w:rPr>
                <w:b/>
                <w:bCs/>
                <w:sz w:val="22"/>
                <w:szCs w:val="22"/>
              </w:rPr>
              <w:t>0,5 h</w:t>
            </w:r>
          </w:p>
        </w:tc>
      </w:tr>
      <w:bookmarkEnd w:id="0"/>
    </w:tbl>
    <w:p w14:paraId="22628A5B" w14:textId="77777777" w:rsidR="001857A0" w:rsidRPr="00CF0391" w:rsidRDefault="001857A0" w:rsidP="00B23FE4">
      <w:pPr>
        <w:pStyle w:val="Tekstpodstawowy"/>
        <w:spacing w:after="240" w:line="276" w:lineRule="auto"/>
        <w:rPr>
          <w:b/>
          <w:bCs/>
          <w:sz w:val="22"/>
          <w:szCs w:val="22"/>
        </w:rPr>
      </w:pPr>
    </w:p>
    <w:p w14:paraId="70A27C6D" w14:textId="14154CF4" w:rsidR="00B23FE4" w:rsidRPr="00CF0391" w:rsidRDefault="00B23FE4" w:rsidP="001857A0">
      <w:pPr>
        <w:pStyle w:val="Tekstpodstawowy"/>
        <w:numPr>
          <w:ilvl w:val="0"/>
          <w:numId w:val="11"/>
        </w:numPr>
        <w:spacing w:after="240" w:line="276" w:lineRule="auto"/>
        <w:jc w:val="center"/>
        <w:rPr>
          <w:b/>
          <w:bCs/>
          <w:sz w:val="22"/>
          <w:szCs w:val="22"/>
          <w:u w:val="single"/>
        </w:rPr>
      </w:pPr>
      <w:r w:rsidRPr="00CF0391">
        <w:rPr>
          <w:b/>
          <w:bCs/>
          <w:sz w:val="22"/>
          <w:szCs w:val="22"/>
          <w:u w:val="single"/>
        </w:rPr>
        <w:t>INFORMACJA O ZŁOŻONYCH OFERTACH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1158"/>
        <w:gridCol w:w="2906"/>
        <w:gridCol w:w="2906"/>
        <w:gridCol w:w="2162"/>
      </w:tblGrid>
      <w:tr w:rsidR="002B07CB" w:rsidRPr="00CF0391" w14:paraId="29F4BF57" w14:textId="77777777" w:rsidTr="00BC55CC">
        <w:tc>
          <w:tcPr>
            <w:tcW w:w="1150" w:type="dxa"/>
          </w:tcPr>
          <w:p w14:paraId="26B74BC3" w14:textId="77777777" w:rsidR="002B07CB" w:rsidRPr="00CF0391" w:rsidRDefault="002B07CB" w:rsidP="00BC55C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CF0391">
              <w:rPr>
                <w:rFonts w:ascii="Times New Roman" w:hAnsi="Times New Roman" w:cs="Times New Roman"/>
                <w:sz w:val="22"/>
                <w:szCs w:val="22"/>
              </w:rPr>
              <w:t>Nr oferty</w:t>
            </w:r>
          </w:p>
        </w:tc>
        <w:tc>
          <w:tcPr>
            <w:tcW w:w="5812" w:type="dxa"/>
            <w:gridSpan w:val="2"/>
          </w:tcPr>
          <w:p w14:paraId="60E2386D" w14:textId="77777777" w:rsidR="002B07CB" w:rsidRPr="00CF0391" w:rsidRDefault="002B07CB" w:rsidP="00BC55C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CF0391">
              <w:rPr>
                <w:rFonts w:ascii="Times New Roman" w:hAnsi="Times New Roman" w:cs="Times New Roman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162" w:type="dxa"/>
          </w:tcPr>
          <w:p w14:paraId="619B9D77" w14:textId="77777777" w:rsidR="002B07CB" w:rsidRPr="00CF0391" w:rsidRDefault="002B07CB" w:rsidP="00BC55C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CF0391">
              <w:rPr>
                <w:rFonts w:ascii="Times New Roman" w:hAnsi="Times New Roman" w:cs="Times New Roman"/>
                <w:sz w:val="22"/>
                <w:szCs w:val="22"/>
              </w:rPr>
              <w:t>Cena oferty - brutto</w:t>
            </w:r>
          </w:p>
        </w:tc>
      </w:tr>
      <w:tr w:rsidR="002B07CB" w:rsidRPr="00CF0391" w14:paraId="3A57A181" w14:textId="77777777" w:rsidTr="00BC55CC">
        <w:trPr>
          <w:trHeight w:val="170"/>
        </w:trPr>
        <w:tc>
          <w:tcPr>
            <w:tcW w:w="1150" w:type="dxa"/>
            <w:vMerge w:val="restart"/>
          </w:tcPr>
          <w:p w14:paraId="2D5D2FAB" w14:textId="77777777" w:rsidR="002B07CB" w:rsidRPr="00CF0391" w:rsidRDefault="002B07CB" w:rsidP="002B07CB">
            <w:pPr>
              <w:pStyle w:val="Nagwek4"/>
              <w:numPr>
                <w:ilvl w:val="0"/>
                <w:numId w:val="12"/>
              </w:numPr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</w:p>
        </w:tc>
        <w:tc>
          <w:tcPr>
            <w:tcW w:w="2906" w:type="dxa"/>
            <w:vMerge w:val="restart"/>
          </w:tcPr>
          <w:p w14:paraId="6AFA7C66" w14:textId="77777777" w:rsidR="002B07CB" w:rsidRPr="00CF0391" w:rsidRDefault="002B07CB" w:rsidP="00BC55CC">
            <w:pPr>
              <w:pStyle w:val="Nagwek4"/>
              <w:spacing w:after="0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CF0391"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  <w:t>AGROLAND</w:t>
            </w:r>
          </w:p>
          <w:p w14:paraId="2683479F" w14:textId="77777777" w:rsidR="002B07CB" w:rsidRPr="00CF0391" w:rsidRDefault="002B07CB" w:rsidP="00BC55CC">
            <w:pPr>
              <w:pStyle w:val="Nagwek4"/>
              <w:spacing w:after="0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CF0391"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  <w:t xml:space="preserve"> Damian  Niemiec</w:t>
            </w:r>
          </w:p>
          <w:p w14:paraId="155F6E43" w14:textId="77777777" w:rsidR="002B07CB" w:rsidRPr="00CF0391" w:rsidRDefault="002B07CB" w:rsidP="00BC55CC">
            <w:pPr>
              <w:rPr>
                <w:sz w:val="22"/>
                <w:szCs w:val="22"/>
              </w:rPr>
            </w:pPr>
          </w:p>
          <w:p w14:paraId="0915CF78" w14:textId="77777777" w:rsidR="002B07CB" w:rsidRPr="00CF0391" w:rsidRDefault="002B07CB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ul. Brzegowa 1 47-440 Nędza</w:t>
            </w:r>
          </w:p>
        </w:tc>
        <w:tc>
          <w:tcPr>
            <w:tcW w:w="2906" w:type="dxa"/>
          </w:tcPr>
          <w:p w14:paraId="24C4DAE1" w14:textId="77777777" w:rsidR="002B07CB" w:rsidRPr="00CF0391" w:rsidRDefault="002B07CB" w:rsidP="002065EA">
            <w:pPr>
              <w:pStyle w:val="Nagwek4"/>
              <w:ind w:left="0"/>
              <w:jc w:val="both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CF0391"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  <w:t>Sołectwo Mszana</w:t>
            </w:r>
          </w:p>
        </w:tc>
        <w:tc>
          <w:tcPr>
            <w:tcW w:w="2162" w:type="dxa"/>
          </w:tcPr>
          <w:p w14:paraId="2F0DAAA1" w14:textId="77777777" w:rsidR="002B07CB" w:rsidRPr="00CF0391" w:rsidRDefault="002B07CB" w:rsidP="00BC55CC">
            <w:pPr>
              <w:pStyle w:val="Nagwek4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CF0391"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  <w:t>224.344,62 PLN</w:t>
            </w:r>
          </w:p>
        </w:tc>
      </w:tr>
      <w:tr w:rsidR="002B07CB" w:rsidRPr="00CF0391" w14:paraId="64F96E43" w14:textId="77777777" w:rsidTr="00BC55CC">
        <w:trPr>
          <w:trHeight w:val="170"/>
        </w:trPr>
        <w:tc>
          <w:tcPr>
            <w:tcW w:w="1150" w:type="dxa"/>
            <w:vMerge/>
          </w:tcPr>
          <w:p w14:paraId="4EDBA27C" w14:textId="77777777" w:rsidR="002B07CB" w:rsidRPr="00CF0391" w:rsidRDefault="002B07CB" w:rsidP="002B07CB">
            <w:pPr>
              <w:pStyle w:val="Nagwek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6" w:type="dxa"/>
            <w:vMerge/>
          </w:tcPr>
          <w:p w14:paraId="5AF559F8" w14:textId="77777777" w:rsidR="002B07CB" w:rsidRPr="00CF0391" w:rsidRDefault="002B07CB" w:rsidP="00BC55C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6" w:type="dxa"/>
          </w:tcPr>
          <w:p w14:paraId="118960A7" w14:textId="77777777" w:rsidR="002B07CB" w:rsidRPr="00CF0391" w:rsidRDefault="002B07CB" w:rsidP="002065EA">
            <w:pPr>
              <w:pStyle w:val="Nagwek4"/>
              <w:ind w:left="0"/>
              <w:jc w:val="both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CF0391"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  <w:t>Sołectwo Połomia</w:t>
            </w:r>
          </w:p>
        </w:tc>
        <w:tc>
          <w:tcPr>
            <w:tcW w:w="2162" w:type="dxa"/>
          </w:tcPr>
          <w:p w14:paraId="5E4DAD2D" w14:textId="2A6DC7B1" w:rsidR="002B07CB" w:rsidRPr="00CF0391" w:rsidRDefault="0013672D" w:rsidP="00136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B07CB" w:rsidRPr="00CF0391" w14:paraId="1E74CD18" w14:textId="77777777" w:rsidTr="00BC55CC">
        <w:trPr>
          <w:trHeight w:val="170"/>
        </w:trPr>
        <w:tc>
          <w:tcPr>
            <w:tcW w:w="1150" w:type="dxa"/>
            <w:vMerge/>
          </w:tcPr>
          <w:p w14:paraId="5007F527" w14:textId="77777777" w:rsidR="002B07CB" w:rsidRPr="00CF0391" w:rsidRDefault="002B07CB" w:rsidP="002B07CB">
            <w:pPr>
              <w:pStyle w:val="Nagwek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6" w:type="dxa"/>
            <w:vMerge/>
          </w:tcPr>
          <w:p w14:paraId="5C54B9D3" w14:textId="77777777" w:rsidR="002B07CB" w:rsidRPr="00CF0391" w:rsidRDefault="002B07CB" w:rsidP="00BC55C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6" w:type="dxa"/>
          </w:tcPr>
          <w:p w14:paraId="3969B9A1" w14:textId="77777777" w:rsidR="002B07CB" w:rsidRPr="00CF0391" w:rsidRDefault="002B07CB" w:rsidP="002065EA">
            <w:pPr>
              <w:pStyle w:val="Nagwek4"/>
              <w:ind w:left="0"/>
              <w:jc w:val="both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CF0391"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  <w:t>Sołectwo Gogołowa</w:t>
            </w:r>
          </w:p>
        </w:tc>
        <w:tc>
          <w:tcPr>
            <w:tcW w:w="2162" w:type="dxa"/>
          </w:tcPr>
          <w:p w14:paraId="2803377F" w14:textId="15B45488" w:rsidR="002B07CB" w:rsidRPr="00CF0391" w:rsidRDefault="0013672D" w:rsidP="0013672D">
            <w:pPr>
              <w:pStyle w:val="Nagwek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-</w:t>
            </w:r>
          </w:p>
        </w:tc>
      </w:tr>
      <w:tr w:rsidR="002B07CB" w:rsidRPr="00CF0391" w14:paraId="3DA3D525" w14:textId="77777777" w:rsidTr="00BC55CC">
        <w:trPr>
          <w:trHeight w:val="200"/>
        </w:trPr>
        <w:tc>
          <w:tcPr>
            <w:tcW w:w="1150" w:type="dxa"/>
            <w:vMerge w:val="restart"/>
            <w:vAlign w:val="center"/>
          </w:tcPr>
          <w:p w14:paraId="01ECCFEA" w14:textId="77777777" w:rsidR="002B07CB" w:rsidRPr="00CF0391" w:rsidRDefault="002B07CB" w:rsidP="002B07CB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6" w:type="dxa"/>
            <w:vMerge w:val="restart"/>
            <w:vAlign w:val="center"/>
          </w:tcPr>
          <w:p w14:paraId="74F0EE57" w14:textId="77777777" w:rsidR="002B07CB" w:rsidRPr="00CF0391" w:rsidRDefault="002B07CB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Firma Handlowo-Usługowa Dawid Gasidło</w:t>
            </w:r>
          </w:p>
          <w:p w14:paraId="59F4717F" w14:textId="77777777" w:rsidR="002B07CB" w:rsidRPr="00CF0391" w:rsidRDefault="002B07CB" w:rsidP="00BC55CC">
            <w:pPr>
              <w:jc w:val="center"/>
              <w:rPr>
                <w:sz w:val="22"/>
                <w:szCs w:val="22"/>
              </w:rPr>
            </w:pPr>
          </w:p>
          <w:p w14:paraId="11B309A7" w14:textId="77777777" w:rsidR="002B07CB" w:rsidRPr="00CF0391" w:rsidRDefault="002B07CB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ul. Centralna 91 44-323 Połomia</w:t>
            </w:r>
          </w:p>
          <w:p w14:paraId="1C861074" w14:textId="77777777" w:rsidR="002B07CB" w:rsidRPr="00CF0391" w:rsidRDefault="002B07CB" w:rsidP="00BC55CC">
            <w:pPr>
              <w:rPr>
                <w:sz w:val="22"/>
                <w:szCs w:val="22"/>
              </w:rPr>
            </w:pPr>
          </w:p>
        </w:tc>
        <w:tc>
          <w:tcPr>
            <w:tcW w:w="2906" w:type="dxa"/>
            <w:vAlign w:val="center"/>
          </w:tcPr>
          <w:p w14:paraId="5E32023D" w14:textId="77777777" w:rsidR="002B07CB" w:rsidRPr="00CF0391" w:rsidRDefault="002B07CB" w:rsidP="002065EA">
            <w:pPr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Sołectwo Mszana</w:t>
            </w:r>
          </w:p>
          <w:p w14:paraId="3F8CBEAB" w14:textId="77777777" w:rsidR="002B07CB" w:rsidRPr="00CF0391" w:rsidRDefault="002B07CB" w:rsidP="002065EA">
            <w:pPr>
              <w:rPr>
                <w:sz w:val="22"/>
                <w:szCs w:val="22"/>
              </w:rPr>
            </w:pPr>
          </w:p>
        </w:tc>
        <w:tc>
          <w:tcPr>
            <w:tcW w:w="2162" w:type="dxa"/>
            <w:vAlign w:val="center"/>
          </w:tcPr>
          <w:p w14:paraId="157B7E2A" w14:textId="77777777" w:rsidR="002B07CB" w:rsidRPr="00CF0391" w:rsidRDefault="002B07CB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278.380,80 PLN</w:t>
            </w:r>
          </w:p>
        </w:tc>
      </w:tr>
      <w:tr w:rsidR="002B07CB" w:rsidRPr="00CF0391" w14:paraId="7F5CCA51" w14:textId="77777777" w:rsidTr="00BC55CC">
        <w:trPr>
          <w:trHeight w:val="200"/>
        </w:trPr>
        <w:tc>
          <w:tcPr>
            <w:tcW w:w="1150" w:type="dxa"/>
            <w:vMerge/>
            <w:vAlign w:val="center"/>
          </w:tcPr>
          <w:p w14:paraId="5134B5A5" w14:textId="77777777" w:rsidR="002B07CB" w:rsidRPr="00CF0391" w:rsidRDefault="002B07CB" w:rsidP="00BC5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06" w:type="dxa"/>
            <w:vMerge/>
            <w:vAlign w:val="center"/>
          </w:tcPr>
          <w:p w14:paraId="6E296689" w14:textId="77777777" w:rsidR="002B07CB" w:rsidRPr="00CF0391" w:rsidRDefault="002B07CB" w:rsidP="00BC55CC">
            <w:pPr>
              <w:rPr>
                <w:sz w:val="22"/>
                <w:szCs w:val="22"/>
              </w:rPr>
            </w:pPr>
          </w:p>
        </w:tc>
        <w:tc>
          <w:tcPr>
            <w:tcW w:w="2906" w:type="dxa"/>
            <w:vAlign w:val="center"/>
          </w:tcPr>
          <w:p w14:paraId="454F8FAE" w14:textId="77777777" w:rsidR="002B07CB" w:rsidRPr="00CF0391" w:rsidRDefault="002B07CB" w:rsidP="002065EA">
            <w:pPr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Sołectwo Połomia</w:t>
            </w:r>
          </w:p>
          <w:p w14:paraId="1847CE12" w14:textId="77777777" w:rsidR="002B07CB" w:rsidRPr="00CF0391" w:rsidRDefault="002B07CB" w:rsidP="002065EA">
            <w:pPr>
              <w:rPr>
                <w:sz w:val="22"/>
                <w:szCs w:val="22"/>
              </w:rPr>
            </w:pPr>
          </w:p>
        </w:tc>
        <w:tc>
          <w:tcPr>
            <w:tcW w:w="2162" w:type="dxa"/>
            <w:vAlign w:val="center"/>
          </w:tcPr>
          <w:p w14:paraId="15B94370" w14:textId="77777777" w:rsidR="002B07CB" w:rsidRPr="00CF0391" w:rsidRDefault="002B07CB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227.480,40 PLN</w:t>
            </w:r>
          </w:p>
        </w:tc>
      </w:tr>
      <w:tr w:rsidR="002B07CB" w:rsidRPr="00CF0391" w14:paraId="78B7351E" w14:textId="77777777" w:rsidTr="00BC55CC">
        <w:trPr>
          <w:trHeight w:val="200"/>
        </w:trPr>
        <w:tc>
          <w:tcPr>
            <w:tcW w:w="1150" w:type="dxa"/>
            <w:vMerge/>
            <w:vAlign w:val="center"/>
          </w:tcPr>
          <w:p w14:paraId="25CA9331" w14:textId="77777777" w:rsidR="002B07CB" w:rsidRPr="00CF0391" w:rsidRDefault="002B07CB" w:rsidP="00BC55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06" w:type="dxa"/>
            <w:vMerge/>
            <w:vAlign w:val="center"/>
          </w:tcPr>
          <w:p w14:paraId="677D8BC0" w14:textId="77777777" w:rsidR="002B07CB" w:rsidRPr="00CF0391" w:rsidRDefault="002B07CB" w:rsidP="00BC55CC">
            <w:pPr>
              <w:rPr>
                <w:sz w:val="22"/>
                <w:szCs w:val="22"/>
              </w:rPr>
            </w:pPr>
          </w:p>
        </w:tc>
        <w:tc>
          <w:tcPr>
            <w:tcW w:w="2906" w:type="dxa"/>
            <w:vAlign w:val="center"/>
          </w:tcPr>
          <w:p w14:paraId="5667337E" w14:textId="77777777" w:rsidR="002B07CB" w:rsidRPr="00CF0391" w:rsidRDefault="002B07CB" w:rsidP="002065EA">
            <w:pPr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Sołectwo Gogołowa</w:t>
            </w:r>
          </w:p>
          <w:p w14:paraId="502F5472" w14:textId="77777777" w:rsidR="002B07CB" w:rsidRPr="00CF0391" w:rsidRDefault="002B07CB" w:rsidP="002065EA">
            <w:pPr>
              <w:rPr>
                <w:sz w:val="22"/>
                <w:szCs w:val="22"/>
              </w:rPr>
            </w:pPr>
          </w:p>
        </w:tc>
        <w:tc>
          <w:tcPr>
            <w:tcW w:w="2162" w:type="dxa"/>
            <w:vAlign w:val="center"/>
          </w:tcPr>
          <w:p w14:paraId="42C773ED" w14:textId="77777777" w:rsidR="002B07CB" w:rsidRPr="00CF0391" w:rsidRDefault="002B07CB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133.002,00 PLN</w:t>
            </w:r>
          </w:p>
        </w:tc>
      </w:tr>
    </w:tbl>
    <w:p w14:paraId="53433626" w14:textId="77777777" w:rsidR="00B23FE4" w:rsidRPr="00CF0391" w:rsidRDefault="00B23FE4" w:rsidP="00B23FE4">
      <w:pPr>
        <w:pStyle w:val="Tekstpodstawowy"/>
        <w:spacing w:after="240" w:line="276" w:lineRule="auto"/>
        <w:rPr>
          <w:sz w:val="22"/>
          <w:szCs w:val="22"/>
        </w:rPr>
      </w:pPr>
      <w:r w:rsidRPr="00CF0391">
        <w:rPr>
          <w:sz w:val="22"/>
          <w:szCs w:val="22"/>
        </w:rPr>
        <w:t>Punktacja przyznana ofercie przedstawia się następująco:</w:t>
      </w:r>
    </w:p>
    <w:tbl>
      <w:tblPr>
        <w:tblStyle w:val="Siatkatabelijasna"/>
        <w:tblW w:w="9219" w:type="dxa"/>
        <w:tblLook w:val="04A0" w:firstRow="1" w:lastRow="0" w:firstColumn="1" w:lastColumn="0" w:noHBand="0" w:noVBand="1"/>
      </w:tblPr>
      <w:tblGrid>
        <w:gridCol w:w="746"/>
        <w:gridCol w:w="2175"/>
        <w:gridCol w:w="1682"/>
        <w:gridCol w:w="1300"/>
        <w:gridCol w:w="1865"/>
        <w:gridCol w:w="1451"/>
      </w:tblGrid>
      <w:tr w:rsidR="00CF0391" w:rsidRPr="00CF0391" w14:paraId="5917B7A4" w14:textId="77777777" w:rsidTr="00BC55CC">
        <w:tc>
          <w:tcPr>
            <w:tcW w:w="746" w:type="dxa"/>
          </w:tcPr>
          <w:p w14:paraId="31640EFE" w14:textId="77777777" w:rsidR="00CF0391" w:rsidRPr="00CF0391" w:rsidRDefault="00CF0391" w:rsidP="00BC55CC">
            <w:pPr>
              <w:jc w:val="center"/>
              <w:outlineLvl w:val="3"/>
              <w:rPr>
                <w:sz w:val="22"/>
                <w:szCs w:val="22"/>
                <w:lang w:eastAsia="pl-PL"/>
              </w:rPr>
            </w:pPr>
            <w:r w:rsidRPr="00CF0391">
              <w:rPr>
                <w:sz w:val="22"/>
                <w:szCs w:val="22"/>
                <w:lang w:eastAsia="pl-PL"/>
              </w:rPr>
              <w:lastRenderedPageBreak/>
              <w:t>Nr oferty</w:t>
            </w:r>
          </w:p>
        </w:tc>
        <w:tc>
          <w:tcPr>
            <w:tcW w:w="3857" w:type="dxa"/>
            <w:gridSpan w:val="2"/>
          </w:tcPr>
          <w:p w14:paraId="669FF9AB" w14:textId="77777777" w:rsidR="00CF0391" w:rsidRPr="00CF0391" w:rsidRDefault="00CF0391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300" w:type="dxa"/>
          </w:tcPr>
          <w:p w14:paraId="2239F555" w14:textId="77777777" w:rsidR="00CF0391" w:rsidRPr="00CF0391" w:rsidRDefault="00CF0391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 xml:space="preserve">Liczba punktów w kryterium cena </w:t>
            </w:r>
          </w:p>
        </w:tc>
        <w:tc>
          <w:tcPr>
            <w:tcW w:w="1865" w:type="dxa"/>
          </w:tcPr>
          <w:p w14:paraId="24857A0C" w14:textId="77777777" w:rsidR="00CF0391" w:rsidRPr="00CF0391" w:rsidRDefault="00CF0391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Liczba punktów  w kryterium czas przystąpienia do zwalczania śliskości</w:t>
            </w:r>
          </w:p>
        </w:tc>
        <w:tc>
          <w:tcPr>
            <w:tcW w:w="1451" w:type="dxa"/>
          </w:tcPr>
          <w:p w14:paraId="2FA7F2BB" w14:textId="77777777" w:rsidR="00CF0391" w:rsidRPr="00CF0391" w:rsidRDefault="00CF0391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Razem punktacja</w:t>
            </w:r>
          </w:p>
        </w:tc>
      </w:tr>
      <w:tr w:rsidR="00CF0391" w:rsidRPr="00CF0391" w14:paraId="292A2644" w14:textId="77777777" w:rsidTr="00BC55CC">
        <w:trPr>
          <w:trHeight w:val="415"/>
        </w:trPr>
        <w:tc>
          <w:tcPr>
            <w:tcW w:w="746" w:type="dxa"/>
            <w:vMerge w:val="restart"/>
          </w:tcPr>
          <w:p w14:paraId="7DECE1E5" w14:textId="77777777" w:rsidR="00CF0391" w:rsidRPr="00CF0391" w:rsidRDefault="00CF0391" w:rsidP="00CF0391">
            <w:pPr>
              <w:pStyle w:val="Akapitzlist"/>
              <w:numPr>
                <w:ilvl w:val="0"/>
                <w:numId w:val="13"/>
              </w:numPr>
              <w:jc w:val="center"/>
              <w:outlineLvl w:val="3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175" w:type="dxa"/>
            <w:vMerge w:val="restart"/>
          </w:tcPr>
          <w:p w14:paraId="03A30DCC" w14:textId="77777777" w:rsidR="00CF0391" w:rsidRPr="00CF0391" w:rsidRDefault="00CF0391" w:rsidP="00BC55CC">
            <w:pPr>
              <w:pStyle w:val="Nagwek4"/>
              <w:spacing w:after="0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CF0391"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  <w:t>AGROLAND</w:t>
            </w:r>
          </w:p>
          <w:p w14:paraId="21550B7A" w14:textId="77777777" w:rsidR="00CF0391" w:rsidRPr="00CF0391" w:rsidRDefault="00CF0391" w:rsidP="00BC55CC">
            <w:pPr>
              <w:pStyle w:val="Nagwek4"/>
              <w:spacing w:after="0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CF0391"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  <w:t xml:space="preserve"> Damian  Niemiec</w:t>
            </w:r>
          </w:p>
          <w:p w14:paraId="56A5FBEB" w14:textId="77777777" w:rsidR="00CF0391" w:rsidRPr="00CF0391" w:rsidRDefault="00CF0391" w:rsidP="00BC55CC">
            <w:pPr>
              <w:rPr>
                <w:sz w:val="22"/>
                <w:szCs w:val="22"/>
              </w:rPr>
            </w:pPr>
          </w:p>
          <w:p w14:paraId="38BE53D8" w14:textId="77777777" w:rsidR="00CF0391" w:rsidRPr="00CF0391" w:rsidRDefault="00CF0391" w:rsidP="00BC55CC">
            <w:pPr>
              <w:jc w:val="center"/>
              <w:outlineLvl w:val="3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ul. Brzegowa 1 47-440 Nędza</w:t>
            </w:r>
          </w:p>
          <w:p w14:paraId="78A34767" w14:textId="77777777" w:rsidR="00CF0391" w:rsidRPr="00CF0391" w:rsidRDefault="00CF0391" w:rsidP="00BC55CC">
            <w:pPr>
              <w:jc w:val="center"/>
              <w:outlineLvl w:val="3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82" w:type="dxa"/>
          </w:tcPr>
          <w:p w14:paraId="2AF734A1" w14:textId="77777777" w:rsidR="00CF0391" w:rsidRPr="00CF0391" w:rsidRDefault="00CF0391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Sołectwo Mszana</w:t>
            </w:r>
          </w:p>
        </w:tc>
        <w:tc>
          <w:tcPr>
            <w:tcW w:w="1300" w:type="dxa"/>
          </w:tcPr>
          <w:p w14:paraId="68AAC1DA" w14:textId="77777777" w:rsidR="00CF0391" w:rsidRPr="00CF0391" w:rsidRDefault="00CF0391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60,00</w:t>
            </w:r>
          </w:p>
        </w:tc>
        <w:tc>
          <w:tcPr>
            <w:tcW w:w="1865" w:type="dxa"/>
          </w:tcPr>
          <w:p w14:paraId="79DBBF54" w14:textId="77777777" w:rsidR="00CF0391" w:rsidRPr="00CF0391" w:rsidRDefault="00CF0391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10,00</w:t>
            </w:r>
          </w:p>
        </w:tc>
        <w:tc>
          <w:tcPr>
            <w:tcW w:w="1451" w:type="dxa"/>
          </w:tcPr>
          <w:p w14:paraId="7E47F25F" w14:textId="77777777" w:rsidR="00CF0391" w:rsidRPr="00CF0391" w:rsidRDefault="00CF0391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70,00</w:t>
            </w:r>
          </w:p>
        </w:tc>
      </w:tr>
      <w:tr w:rsidR="00CF0391" w:rsidRPr="00CF0391" w14:paraId="1F8E8609" w14:textId="77777777" w:rsidTr="00BC55CC">
        <w:trPr>
          <w:trHeight w:val="415"/>
        </w:trPr>
        <w:tc>
          <w:tcPr>
            <w:tcW w:w="746" w:type="dxa"/>
            <w:vMerge/>
          </w:tcPr>
          <w:p w14:paraId="510ACD01" w14:textId="77777777" w:rsidR="00CF0391" w:rsidRPr="00CF0391" w:rsidRDefault="00CF0391" w:rsidP="00CF0391">
            <w:pPr>
              <w:pStyle w:val="Akapitzlist"/>
              <w:numPr>
                <w:ilvl w:val="0"/>
                <w:numId w:val="13"/>
              </w:numPr>
              <w:jc w:val="center"/>
              <w:outlineLvl w:val="3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175" w:type="dxa"/>
            <w:vMerge/>
          </w:tcPr>
          <w:p w14:paraId="26677216" w14:textId="77777777" w:rsidR="00CF0391" w:rsidRPr="00CF0391" w:rsidRDefault="00CF0391" w:rsidP="00BC55CC">
            <w:pPr>
              <w:pStyle w:val="Nagwek4"/>
              <w:spacing w:after="0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</w:p>
        </w:tc>
        <w:tc>
          <w:tcPr>
            <w:tcW w:w="1682" w:type="dxa"/>
          </w:tcPr>
          <w:p w14:paraId="69907DD9" w14:textId="77777777" w:rsidR="00CF0391" w:rsidRPr="00CF0391" w:rsidRDefault="00CF0391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Sołectwo Połomia</w:t>
            </w:r>
          </w:p>
        </w:tc>
        <w:tc>
          <w:tcPr>
            <w:tcW w:w="1300" w:type="dxa"/>
          </w:tcPr>
          <w:p w14:paraId="6738CF16" w14:textId="77777777" w:rsidR="00CF0391" w:rsidRPr="00CF0391" w:rsidRDefault="00CF0391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-</w:t>
            </w:r>
          </w:p>
        </w:tc>
        <w:tc>
          <w:tcPr>
            <w:tcW w:w="1865" w:type="dxa"/>
          </w:tcPr>
          <w:p w14:paraId="096D765B" w14:textId="77777777" w:rsidR="00CF0391" w:rsidRPr="00CF0391" w:rsidRDefault="00CF0391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14:paraId="47624219" w14:textId="77777777" w:rsidR="00CF0391" w:rsidRPr="00CF0391" w:rsidRDefault="00CF0391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-</w:t>
            </w:r>
          </w:p>
        </w:tc>
      </w:tr>
      <w:tr w:rsidR="00CF0391" w:rsidRPr="00CF0391" w14:paraId="01E1DC6E" w14:textId="77777777" w:rsidTr="00BC55CC">
        <w:trPr>
          <w:trHeight w:val="415"/>
        </w:trPr>
        <w:tc>
          <w:tcPr>
            <w:tcW w:w="746" w:type="dxa"/>
            <w:vMerge/>
          </w:tcPr>
          <w:p w14:paraId="39B8CFA7" w14:textId="77777777" w:rsidR="00CF0391" w:rsidRPr="00CF0391" w:rsidRDefault="00CF0391" w:rsidP="00CF0391">
            <w:pPr>
              <w:pStyle w:val="Akapitzlist"/>
              <w:numPr>
                <w:ilvl w:val="0"/>
                <w:numId w:val="13"/>
              </w:numPr>
              <w:jc w:val="center"/>
              <w:outlineLvl w:val="3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175" w:type="dxa"/>
            <w:vMerge/>
          </w:tcPr>
          <w:p w14:paraId="0202FEFB" w14:textId="77777777" w:rsidR="00CF0391" w:rsidRPr="00CF0391" w:rsidRDefault="00CF0391" w:rsidP="00BC55CC">
            <w:pPr>
              <w:pStyle w:val="Nagwek4"/>
              <w:spacing w:after="0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</w:p>
        </w:tc>
        <w:tc>
          <w:tcPr>
            <w:tcW w:w="1682" w:type="dxa"/>
          </w:tcPr>
          <w:p w14:paraId="47FC9755" w14:textId="77777777" w:rsidR="00CF0391" w:rsidRPr="00CF0391" w:rsidRDefault="00CF0391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Sołectwo Gogołowa</w:t>
            </w:r>
          </w:p>
        </w:tc>
        <w:tc>
          <w:tcPr>
            <w:tcW w:w="1300" w:type="dxa"/>
          </w:tcPr>
          <w:p w14:paraId="404681E8" w14:textId="77777777" w:rsidR="00CF0391" w:rsidRPr="00CF0391" w:rsidRDefault="00CF0391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-</w:t>
            </w:r>
          </w:p>
        </w:tc>
        <w:tc>
          <w:tcPr>
            <w:tcW w:w="1865" w:type="dxa"/>
          </w:tcPr>
          <w:p w14:paraId="6BF26C95" w14:textId="77777777" w:rsidR="00CF0391" w:rsidRPr="00CF0391" w:rsidRDefault="00CF0391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14:paraId="4E3C7F06" w14:textId="77777777" w:rsidR="00CF0391" w:rsidRPr="00CF0391" w:rsidRDefault="00CF0391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-</w:t>
            </w:r>
          </w:p>
        </w:tc>
      </w:tr>
      <w:tr w:rsidR="00CF0391" w:rsidRPr="00CF0391" w14:paraId="632B57A1" w14:textId="77777777" w:rsidTr="00BC55CC">
        <w:trPr>
          <w:trHeight w:val="265"/>
        </w:trPr>
        <w:tc>
          <w:tcPr>
            <w:tcW w:w="746" w:type="dxa"/>
            <w:vMerge w:val="restart"/>
          </w:tcPr>
          <w:p w14:paraId="50D213DE" w14:textId="77777777" w:rsidR="00CF0391" w:rsidRPr="00CF0391" w:rsidRDefault="00CF0391" w:rsidP="00CF0391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75" w:type="dxa"/>
            <w:vMerge w:val="restart"/>
          </w:tcPr>
          <w:p w14:paraId="2651166D" w14:textId="77777777" w:rsidR="00CF0391" w:rsidRPr="00CF0391" w:rsidRDefault="00CF0391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Firma Handlowo-Usługowa Dawid Gasidło</w:t>
            </w:r>
          </w:p>
          <w:p w14:paraId="0FD617DC" w14:textId="77777777" w:rsidR="00CF0391" w:rsidRPr="00CF0391" w:rsidRDefault="00CF0391" w:rsidP="00BC55CC">
            <w:pPr>
              <w:jc w:val="center"/>
              <w:rPr>
                <w:sz w:val="22"/>
                <w:szCs w:val="22"/>
              </w:rPr>
            </w:pPr>
          </w:p>
          <w:p w14:paraId="235E189B" w14:textId="77777777" w:rsidR="00CF0391" w:rsidRPr="00CF0391" w:rsidRDefault="00CF0391" w:rsidP="00BC55CC">
            <w:pPr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ul. Centralna 91 44-323 Połomia</w:t>
            </w:r>
          </w:p>
          <w:p w14:paraId="6BE2C94C" w14:textId="77777777" w:rsidR="00CF0391" w:rsidRPr="00CF0391" w:rsidRDefault="00CF0391" w:rsidP="00BC55CC">
            <w:pPr>
              <w:rPr>
                <w:sz w:val="22"/>
                <w:szCs w:val="22"/>
              </w:rPr>
            </w:pPr>
          </w:p>
        </w:tc>
        <w:tc>
          <w:tcPr>
            <w:tcW w:w="1682" w:type="dxa"/>
          </w:tcPr>
          <w:p w14:paraId="76516463" w14:textId="77777777" w:rsidR="00CF0391" w:rsidRPr="00CF0391" w:rsidRDefault="00CF0391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Sołectwo Mszana</w:t>
            </w:r>
          </w:p>
        </w:tc>
        <w:tc>
          <w:tcPr>
            <w:tcW w:w="1300" w:type="dxa"/>
          </w:tcPr>
          <w:p w14:paraId="2B852CDE" w14:textId="77777777" w:rsidR="00CF0391" w:rsidRPr="00CF0391" w:rsidRDefault="00CF0391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48,35</w:t>
            </w:r>
          </w:p>
        </w:tc>
        <w:tc>
          <w:tcPr>
            <w:tcW w:w="1865" w:type="dxa"/>
          </w:tcPr>
          <w:p w14:paraId="2F1700B7" w14:textId="77777777" w:rsidR="00CF0391" w:rsidRPr="00CF0391" w:rsidRDefault="00CF0391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30,00</w:t>
            </w:r>
          </w:p>
        </w:tc>
        <w:tc>
          <w:tcPr>
            <w:tcW w:w="1451" w:type="dxa"/>
          </w:tcPr>
          <w:p w14:paraId="20832B93" w14:textId="77777777" w:rsidR="00CF0391" w:rsidRPr="00CF0391" w:rsidRDefault="00CF0391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78,35</w:t>
            </w:r>
          </w:p>
        </w:tc>
      </w:tr>
      <w:tr w:rsidR="00CF0391" w:rsidRPr="00CF0391" w14:paraId="0AE4B82C" w14:textId="77777777" w:rsidTr="00BC55CC">
        <w:trPr>
          <w:trHeight w:val="265"/>
        </w:trPr>
        <w:tc>
          <w:tcPr>
            <w:tcW w:w="746" w:type="dxa"/>
            <w:vMerge/>
          </w:tcPr>
          <w:p w14:paraId="10CDA24B" w14:textId="77777777" w:rsidR="00CF0391" w:rsidRPr="00CF0391" w:rsidRDefault="00CF0391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75" w:type="dxa"/>
            <w:vMerge/>
          </w:tcPr>
          <w:p w14:paraId="3BD7D2D1" w14:textId="77777777" w:rsidR="00CF0391" w:rsidRPr="00CF0391" w:rsidRDefault="00CF0391" w:rsidP="00BC55CC">
            <w:pPr>
              <w:rPr>
                <w:sz w:val="22"/>
                <w:szCs w:val="22"/>
              </w:rPr>
            </w:pPr>
          </w:p>
        </w:tc>
        <w:tc>
          <w:tcPr>
            <w:tcW w:w="1682" w:type="dxa"/>
          </w:tcPr>
          <w:p w14:paraId="61BF5EE9" w14:textId="77777777" w:rsidR="00CF0391" w:rsidRPr="00CF0391" w:rsidRDefault="00CF0391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Sołectwo Połomia</w:t>
            </w:r>
          </w:p>
        </w:tc>
        <w:tc>
          <w:tcPr>
            <w:tcW w:w="1300" w:type="dxa"/>
          </w:tcPr>
          <w:p w14:paraId="05A8F953" w14:textId="77777777" w:rsidR="00CF0391" w:rsidRPr="00CF0391" w:rsidRDefault="00CF0391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60,00</w:t>
            </w:r>
          </w:p>
        </w:tc>
        <w:tc>
          <w:tcPr>
            <w:tcW w:w="1865" w:type="dxa"/>
          </w:tcPr>
          <w:p w14:paraId="3E718F1D" w14:textId="77777777" w:rsidR="00CF0391" w:rsidRPr="00CF0391" w:rsidRDefault="00CF0391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30,00</w:t>
            </w:r>
          </w:p>
        </w:tc>
        <w:tc>
          <w:tcPr>
            <w:tcW w:w="1451" w:type="dxa"/>
          </w:tcPr>
          <w:p w14:paraId="258C1A96" w14:textId="77777777" w:rsidR="00CF0391" w:rsidRPr="00CF0391" w:rsidRDefault="00CF0391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90,00</w:t>
            </w:r>
          </w:p>
        </w:tc>
      </w:tr>
      <w:tr w:rsidR="00CF0391" w:rsidRPr="00CF0391" w14:paraId="7346FF58" w14:textId="77777777" w:rsidTr="00BC55CC">
        <w:trPr>
          <w:trHeight w:val="265"/>
        </w:trPr>
        <w:tc>
          <w:tcPr>
            <w:tcW w:w="746" w:type="dxa"/>
            <w:vMerge/>
          </w:tcPr>
          <w:p w14:paraId="037A34FF" w14:textId="77777777" w:rsidR="00CF0391" w:rsidRPr="00CF0391" w:rsidRDefault="00CF0391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75" w:type="dxa"/>
            <w:vMerge/>
          </w:tcPr>
          <w:p w14:paraId="024FD948" w14:textId="77777777" w:rsidR="00CF0391" w:rsidRPr="00CF0391" w:rsidRDefault="00CF0391" w:rsidP="00BC55CC">
            <w:pPr>
              <w:rPr>
                <w:sz w:val="22"/>
                <w:szCs w:val="22"/>
              </w:rPr>
            </w:pPr>
          </w:p>
        </w:tc>
        <w:tc>
          <w:tcPr>
            <w:tcW w:w="1682" w:type="dxa"/>
          </w:tcPr>
          <w:p w14:paraId="4C4F4CF0" w14:textId="77777777" w:rsidR="00CF0391" w:rsidRPr="00CF0391" w:rsidRDefault="00CF0391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Sołectwo Gogołowa</w:t>
            </w:r>
          </w:p>
        </w:tc>
        <w:tc>
          <w:tcPr>
            <w:tcW w:w="1300" w:type="dxa"/>
          </w:tcPr>
          <w:p w14:paraId="19476C5B" w14:textId="77777777" w:rsidR="00CF0391" w:rsidRPr="00CF0391" w:rsidRDefault="00CF0391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60,00</w:t>
            </w:r>
          </w:p>
        </w:tc>
        <w:tc>
          <w:tcPr>
            <w:tcW w:w="1865" w:type="dxa"/>
          </w:tcPr>
          <w:p w14:paraId="6414AF61" w14:textId="77777777" w:rsidR="00CF0391" w:rsidRPr="00CF0391" w:rsidRDefault="00CF0391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30,00</w:t>
            </w:r>
          </w:p>
        </w:tc>
        <w:tc>
          <w:tcPr>
            <w:tcW w:w="1451" w:type="dxa"/>
          </w:tcPr>
          <w:p w14:paraId="089911A8" w14:textId="77777777" w:rsidR="00CF0391" w:rsidRPr="00CF0391" w:rsidRDefault="00CF0391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F0391">
              <w:rPr>
                <w:sz w:val="22"/>
                <w:szCs w:val="22"/>
              </w:rPr>
              <w:t>90,00</w:t>
            </w:r>
          </w:p>
        </w:tc>
      </w:tr>
    </w:tbl>
    <w:p w14:paraId="4EBA921E" w14:textId="77777777" w:rsidR="00B23FE4" w:rsidRPr="00CF0391" w:rsidRDefault="00B23FE4" w:rsidP="00B23FE4">
      <w:pPr>
        <w:spacing w:after="240"/>
        <w:jc w:val="both"/>
        <w:rPr>
          <w:bCs/>
          <w:sz w:val="22"/>
          <w:szCs w:val="22"/>
        </w:rPr>
      </w:pPr>
    </w:p>
    <w:p w14:paraId="5E62C2A4" w14:textId="77777777" w:rsidR="00CF0391" w:rsidRPr="00CF0391" w:rsidRDefault="00CF0391" w:rsidP="00B23FE4">
      <w:pPr>
        <w:spacing w:after="240"/>
        <w:jc w:val="both"/>
        <w:rPr>
          <w:bCs/>
          <w:sz w:val="22"/>
          <w:szCs w:val="22"/>
        </w:rPr>
      </w:pPr>
    </w:p>
    <w:p w14:paraId="555CB77E" w14:textId="06ED7905" w:rsidR="001448CC" w:rsidRPr="001448CC" w:rsidRDefault="00CF0391" w:rsidP="001448CC">
      <w:pPr>
        <w:pStyle w:val="Akapitzlist"/>
        <w:numPr>
          <w:ilvl w:val="0"/>
          <w:numId w:val="11"/>
        </w:numPr>
        <w:spacing w:after="240"/>
        <w:jc w:val="center"/>
        <w:rPr>
          <w:rFonts w:ascii="Times New Roman" w:hAnsi="Times New Roman"/>
          <w:b/>
          <w:u w:val="single"/>
        </w:rPr>
      </w:pPr>
      <w:r w:rsidRPr="00CF0391">
        <w:rPr>
          <w:rFonts w:ascii="Times New Roman" w:hAnsi="Times New Roman"/>
          <w:b/>
          <w:u w:val="single"/>
        </w:rPr>
        <w:t>PODSUMOWANIE</w:t>
      </w:r>
    </w:p>
    <w:p w14:paraId="60F8387C" w14:textId="77777777" w:rsidR="001448CC" w:rsidRPr="001448CC" w:rsidRDefault="001448CC" w:rsidP="001448CC">
      <w:pPr>
        <w:numPr>
          <w:ilvl w:val="0"/>
          <w:numId w:val="14"/>
        </w:numPr>
        <w:suppressAutoHyphens w:val="0"/>
        <w:overflowPunct/>
        <w:autoSpaceDE/>
        <w:spacing w:after="160" w:line="259" w:lineRule="auto"/>
        <w:ind w:left="0"/>
        <w:contextualSpacing/>
        <w:textAlignment w:val="auto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1448CC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CENA – 60%</w:t>
      </w:r>
    </w:p>
    <w:p w14:paraId="2D9BD37A" w14:textId="77777777" w:rsidR="001448CC" w:rsidRPr="001448CC" w:rsidRDefault="001448CC" w:rsidP="001448CC">
      <w:pPr>
        <w:numPr>
          <w:ilvl w:val="0"/>
          <w:numId w:val="14"/>
        </w:numPr>
        <w:suppressAutoHyphens w:val="0"/>
        <w:overflowPunct/>
        <w:autoSpaceDE/>
        <w:spacing w:after="160" w:line="259" w:lineRule="auto"/>
        <w:ind w:left="0"/>
        <w:contextualSpacing/>
        <w:textAlignment w:val="auto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1448CC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Czas przystąpienia do zwalczania śliskości:</w:t>
      </w:r>
    </w:p>
    <w:p w14:paraId="4E0CAE69" w14:textId="77777777" w:rsidR="001448CC" w:rsidRPr="001448CC" w:rsidRDefault="001448CC" w:rsidP="001448CC">
      <w:pPr>
        <w:suppressAutoHyphens w:val="0"/>
        <w:overflowPunct/>
        <w:autoSpaceDE/>
        <w:spacing w:after="160" w:line="259" w:lineRule="auto"/>
        <w:contextualSpacing/>
        <w:textAlignment w:val="auto"/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</w:pPr>
      <w:r w:rsidRPr="001448CC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 xml:space="preserve">- </w:t>
      </w:r>
      <w:bookmarkStart w:id="1" w:name="_Hlk181015313"/>
      <w:r w:rsidRPr="001448CC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>likwidacja śliskości- przystąpienie do zwalczania śliskości w ciągu 0,5 godziny od chwili zgłoszenia – 30 pkt</w:t>
      </w:r>
    </w:p>
    <w:bookmarkEnd w:id="1"/>
    <w:p w14:paraId="578BC9BC" w14:textId="77777777" w:rsidR="001448CC" w:rsidRPr="001448CC" w:rsidRDefault="001448CC" w:rsidP="001448CC">
      <w:pPr>
        <w:suppressAutoHyphens w:val="0"/>
        <w:overflowPunct/>
        <w:autoSpaceDE/>
        <w:spacing w:after="160" w:line="259" w:lineRule="auto"/>
        <w:contextualSpacing/>
        <w:textAlignment w:val="auto"/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</w:pPr>
      <w:r w:rsidRPr="001448CC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>- likwidacja śliskości- przystąpienie do zwalczania śliskości w ciągu 1,0 godziny od chwili zgłoszenia – 10 pkt</w:t>
      </w:r>
    </w:p>
    <w:p w14:paraId="28C7181A" w14:textId="77777777" w:rsidR="001448CC" w:rsidRPr="001448CC" w:rsidRDefault="001448CC" w:rsidP="001448CC">
      <w:pPr>
        <w:suppressAutoHyphens w:val="0"/>
        <w:overflowPunct/>
        <w:autoSpaceDE/>
        <w:spacing w:after="160" w:line="259" w:lineRule="auto"/>
        <w:contextualSpacing/>
        <w:textAlignment w:val="auto"/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</w:pPr>
    </w:p>
    <w:p w14:paraId="78F45903" w14:textId="77777777" w:rsidR="001448CC" w:rsidRPr="001448CC" w:rsidRDefault="001448CC" w:rsidP="001448CC">
      <w:pPr>
        <w:suppressAutoHyphens w:val="0"/>
        <w:overflowPunct/>
        <w:autoSpaceDE/>
        <w:spacing w:after="160" w:line="259" w:lineRule="auto"/>
        <w:textAlignment w:val="auto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 w:rsidRPr="001448CC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CZĘŚĆ 1 SOŁECTWO MSZANA</w:t>
      </w:r>
    </w:p>
    <w:tbl>
      <w:tblPr>
        <w:tblStyle w:val="Tabela-Siatka1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04"/>
        <w:gridCol w:w="1842"/>
        <w:gridCol w:w="1477"/>
        <w:gridCol w:w="944"/>
        <w:gridCol w:w="1650"/>
        <w:gridCol w:w="1534"/>
        <w:gridCol w:w="1268"/>
      </w:tblGrid>
      <w:tr w:rsidR="001448CC" w:rsidRPr="001448CC" w14:paraId="3B73951A" w14:textId="77777777" w:rsidTr="000263DA">
        <w:tc>
          <w:tcPr>
            <w:tcW w:w="504" w:type="dxa"/>
          </w:tcPr>
          <w:p w14:paraId="5107B170" w14:textId="77777777" w:rsidR="001448CC" w:rsidRPr="001448C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kern w:val="2"/>
                <w:lang w:eastAsia="en-US"/>
              </w:rPr>
            </w:pPr>
          </w:p>
        </w:tc>
        <w:tc>
          <w:tcPr>
            <w:tcW w:w="1842" w:type="dxa"/>
          </w:tcPr>
          <w:p w14:paraId="2F2EFE83" w14:textId="77777777" w:rsidR="001448CC" w:rsidRPr="001448C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kern w:val="2"/>
                <w:lang w:eastAsia="en-US"/>
              </w:rPr>
            </w:pPr>
          </w:p>
          <w:p w14:paraId="38E6C5DA" w14:textId="77777777" w:rsidR="001448CC" w:rsidRPr="001448C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b/>
                <w:bCs/>
                <w:kern w:val="2"/>
                <w:lang w:eastAsia="en-US"/>
              </w:rPr>
            </w:pPr>
            <w:r w:rsidRPr="001448CC">
              <w:rPr>
                <w:rFonts w:ascii="Calibri" w:hAnsi="Calibri"/>
                <w:b/>
                <w:bCs/>
                <w:kern w:val="2"/>
                <w:lang w:eastAsia="en-US"/>
              </w:rPr>
              <w:t>OFERENT</w:t>
            </w:r>
          </w:p>
        </w:tc>
        <w:tc>
          <w:tcPr>
            <w:tcW w:w="1477" w:type="dxa"/>
          </w:tcPr>
          <w:p w14:paraId="08410302" w14:textId="77777777" w:rsidR="001448CC" w:rsidRPr="001448C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kern w:val="2"/>
                <w:lang w:eastAsia="en-US"/>
              </w:rPr>
            </w:pPr>
            <w:r w:rsidRPr="001448CC">
              <w:rPr>
                <w:rFonts w:ascii="Calibri" w:hAnsi="Calibri"/>
                <w:b/>
                <w:bCs/>
                <w:kern w:val="2"/>
                <w:lang w:eastAsia="en-US"/>
              </w:rPr>
              <w:t>CENA</w:t>
            </w:r>
          </w:p>
        </w:tc>
        <w:tc>
          <w:tcPr>
            <w:tcW w:w="944" w:type="dxa"/>
          </w:tcPr>
          <w:p w14:paraId="411D09CA" w14:textId="77777777" w:rsidR="001448CC" w:rsidRPr="001448C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b/>
                <w:bCs/>
                <w:kern w:val="2"/>
                <w:lang w:eastAsia="en-US"/>
              </w:rPr>
            </w:pPr>
            <w:r w:rsidRPr="001448CC">
              <w:rPr>
                <w:rFonts w:ascii="Calibri" w:hAnsi="Calibri"/>
                <w:b/>
                <w:bCs/>
                <w:kern w:val="2"/>
                <w:lang w:eastAsia="en-US"/>
              </w:rPr>
              <w:t>Punkty  za cenę</w:t>
            </w:r>
          </w:p>
        </w:tc>
        <w:tc>
          <w:tcPr>
            <w:tcW w:w="1650" w:type="dxa"/>
          </w:tcPr>
          <w:p w14:paraId="120D6EB7" w14:textId="77777777" w:rsidR="001448CC" w:rsidRPr="001448C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b/>
                <w:bCs/>
                <w:kern w:val="2"/>
                <w:lang w:eastAsia="en-US"/>
              </w:rPr>
            </w:pPr>
            <w:r w:rsidRPr="001448CC">
              <w:rPr>
                <w:rFonts w:ascii="Calibri" w:hAnsi="Calibri"/>
                <w:b/>
                <w:bCs/>
                <w:kern w:val="2"/>
                <w:lang w:eastAsia="en-US"/>
              </w:rPr>
              <w:t xml:space="preserve">CZAS PRZYSTĄPIENIA </w:t>
            </w:r>
          </w:p>
        </w:tc>
        <w:tc>
          <w:tcPr>
            <w:tcW w:w="1534" w:type="dxa"/>
          </w:tcPr>
          <w:p w14:paraId="285D1E46" w14:textId="77777777" w:rsidR="001448CC" w:rsidRPr="001448C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b/>
                <w:bCs/>
                <w:kern w:val="2"/>
                <w:lang w:eastAsia="en-US"/>
              </w:rPr>
            </w:pPr>
            <w:r w:rsidRPr="001448CC">
              <w:rPr>
                <w:rFonts w:ascii="Calibri" w:hAnsi="Calibri"/>
                <w:b/>
                <w:bCs/>
                <w:kern w:val="2"/>
                <w:lang w:eastAsia="en-US"/>
              </w:rPr>
              <w:t>Punkty  za czas przystąpienia</w:t>
            </w:r>
          </w:p>
        </w:tc>
        <w:tc>
          <w:tcPr>
            <w:tcW w:w="1268" w:type="dxa"/>
          </w:tcPr>
          <w:p w14:paraId="175F3B53" w14:textId="77777777" w:rsidR="001448CC" w:rsidRPr="001448C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b/>
                <w:bCs/>
                <w:kern w:val="2"/>
                <w:lang w:eastAsia="en-US"/>
              </w:rPr>
            </w:pPr>
            <w:r w:rsidRPr="001448CC">
              <w:rPr>
                <w:rFonts w:ascii="Calibri" w:hAnsi="Calibri"/>
                <w:b/>
                <w:bCs/>
                <w:kern w:val="2"/>
                <w:lang w:eastAsia="en-US"/>
              </w:rPr>
              <w:t>Łączna punktacja</w:t>
            </w:r>
          </w:p>
        </w:tc>
      </w:tr>
      <w:tr w:rsidR="001448CC" w:rsidRPr="001448CC" w14:paraId="7949345C" w14:textId="77777777" w:rsidTr="000263DA">
        <w:tc>
          <w:tcPr>
            <w:tcW w:w="504" w:type="dxa"/>
            <w:shd w:val="clear" w:color="auto" w:fill="FFFFFF"/>
          </w:tcPr>
          <w:p w14:paraId="5C2BD7E4" w14:textId="77777777" w:rsidR="001448CC" w:rsidRPr="001448C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kern w:val="2"/>
                <w:lang w:eastAsia="en-US"/>
              </w:rPr>
            </w:pPr>
            <w:r w:rsidRPr="001448CC">
              <w:rPr>
                <w:rFonts w:ascii="Calibri" w:hAnsi="Calibri"/>
                <w:kern w:val="2"/>
                <w:lang w:eastAsia="en-US"/>
              </w:rPr>
              <w:t>1.</w:t>
            </w:r>
          </w:p>
        </w:tc>
        <w:tc>
          <w:tcPr>
            <w:tcW w:w="1842" w:type="dxa"/>
            <w:shd w:val="clear" w:color="auto" w:fill="FFFFFF"/>
          </w:tcPr>
          <w:p w14:paraId="6E12846F" w14:textId="77777777" w:rsidR="000263DA" w:rsidRPr="00CF0391" w:rsidRDefault="000263DA" w:rsidP="000263DA">
            <w:pPr>
              <w:jc w:val="center"/>
            </w:pPr>
            <w:r w:rsidRPr="00CF0391">
              <w:t>Firma Handlowo-Usługowa Dawid Gasidło</w:t>
            </w:r>
          </w:p>
          <w:p w14:paraId="576F8A89" w14:textId="77777777" w:rsidR="000263DA" w:rsidRPr="00CF0391" w:rsidRDefault="000263DA" w:rsidP="000263DA">
            <w:pPr>
              <w:jc w:val="center"/>
            </w:pPr>
          </w:p>
          <w:p w14:paraId="6D229F7B" w14:textId="77777777" w:rsidR="000263DA" w:rsidRPr="00CF0391" w:rsidRDefault="000263DA" w:rsidP="000263DA">
            <w:pPr>
              <w:jc w:val="center"/>
            </w:pPr>
            <w:r w:rsidRPr="00CF0391">
              <w:t>ul. Centralna 91 44-323 Połomia</w:t>
            </w:r>
          </w:p>
          <w:p w14:paraId="190630AE" w14:textId="77777777" w:rsidR="001448CC" w:rsidRPr="001448CC" w:rsidRDefault="001448CC" w:rsidP="001448CC">
            <w:pPr>
              <w:suppressAutoHyphens w:val="0"/>
              <w:overflowPunct/>
              <w:autoSpaceDE/>
              <w:jc w:val="both"/>
              <w:textAlignment w:val="auto"/>
              <w:rPr>
                <w:rFonts w:ascii="Calibri" w:hAnsi="Calibri"/>
                <w:b/>
                <w:bCs/>
                <w:kern w:val="2"/>
                <w:lang w:eastAsia="en-US"/>
              </w:rPr>
            </w:pPr>
          </w:p>
          <w:p w14:paraId="41098E51" w14:textId="77777777" w:rsidR="001448CC" w:rsidRPr="001448CC" w:rsidRDefault="001448CC" w:rsidP="000263DA">
            <w:pPr>
              <w:suppressAutoHyphens w:val="0"/>
              <w:overflowPunct/>
              <w:autoSpaceDE/>
              <w:jc w:val="both"/>
              <w:textAlignment w:val="auto"/>
              <w:rPr>
                <w:rFonts w:ascii="Calibri" w:hAnsi="Calibri"/>
                <w:kern w:val="2"/>
                <w:lang w:eastAsia="en-US"/>
              </w:rPr>
            </w:pPr>
          </w:p>
        </w:tc>
        <w:tc>
          <w:tcPr>
            <w:tcW w:w="1477" w:type="dxa"/>
            <w:shd w:val="clear" w:color="auto" w:fill="FFFFFF"/>
          </w:tcPr>
          <w:p w14:paraId="26A58FF8" w14:textId="77777777" w:rsidR="001448CC" w:rsidRPr="00AA0B4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kern w:val="2"/>
                <w:lang w:eastAsia="en-US"/>
              </w:rPr>
            </w:pPr>
          </w:p>
          <w:p w14:paraId="3890EF11" w14:textId="77777777" w:rsidR="001448CC" w:rsidRPr="00AA0B4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kern w:val="2"/>
                <w:lang w:eastAsia="en-US"/>
              </w:rPr>
            </w:pPr>
            <w:r w:rsidRPr="00AA0B4C">
              <w:rPr>
                <w:rFonts w:ascii="Calibri" w:hAnsi="Calibri"/>
                <w:kern w:val="2"/>
                <w:lang w:eastAsia="en-US"/>
              </w:rPr>
              <w:t>278.380,80 zł</w:t>
            </w:r>
          </w:p>
        </w:tc>
        <w:tc>
          <w:tcPr>
            <w:tcW w:w="944" w:type="dxa"/>
            <w:shd w:val="clear" w:color="auto" w:fill="FFFFFF"/>
          </w:tcPr>
          <w:p w14:paraId="2B302E14" w14:textId="77777777" w:rsidR="001448CC" w:rsidRPr="00AA0B4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kern w:val="2"/>
                <w:lang w:eastAsia="en-US"/>
              </w:rPr>
            </w:pPr>
          </w:p>
          <w:p w14:paraId="72647301" w14:textId="77777777" w:rsidR="001448CC" w:rsidRPr="00AA0B4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kern w:val="2"/>
                <w:lang w:eastAsia="en-US"/>
              </w:rPr>
            </w:pPr>
            <w:r w:rsidRPr="00AA0B4C">
              <w:rPr>
                <w:rFonts w:ascii="Calibri" w:hAnsi="Calibri"/>
                <w:kern w:val="2"/>
                <w:lang w:eastAsia="en-US"/>
              </w:rPr>
              <w:t>48,35</w:t>
            </w:r>
          </w:p>
        </w:tc>
        <w:tc>
          <w:tcPr>
            <w:tcW w:w="1650" w:type="dxa"/>
            <w:shd w:val="clear" w:color="auto" w:fill="FFFFFF"/>
          </w:tcPr>
          <w:p w14:paraId="129CE0FB" w14:textId="77777777" w:rsidR="001448CC" w:rsidRPr="00AA0B4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kern w:val="2"/>
                <w:lang w:eastAsia="en-US"/>
              </w:rPr>
            </w:pPr>
          </w:p>
          <w:p w14:paraId="276FBB27" w14:textId="77777777" w:rsidR="001448CC" w:rsidRPr="00AA0B4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kern w:val="2"/>
                <w:lang w:eastAsia="en-US"/>
              </w:rPr>
            </w:pPr>
            <w:r w:rsidRPr="00AA0B4C">
              <w:rPr>
                <w:rFonts w:ascii="Calibri" w:hAnsi="Calibri"/>
                <w:kern w:val="2"/>
                <w:lang w:eastAsia="en-US"/>
              </w:rPr>
              <w:t>0,5 h</w:t>
            </w:r>
          </w:p>
        </w:tc>
        <w:tc>
          <w:tcPr>
            <w:tcW w:w="1534" w:type="dxa"/>
            <w:shd w:val="clear" w:color="auto" w:fill="FFFFFF"/>
          </w:tcPr>
          <w:p w14:paraId="046B82F7" w14:textId="77777777" w:rsidR="001448CC" w:rsidRPr="00AA0B4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kern w:val="2"/>
                <w:lang w:eastAsia="en-US"/>
              </w:rPr>
            </w:pPr>
          </w:p>
          <w:p w14:paraId="2B8BEF42" w14:textId="77777777" w:rsidR="001448CC" w:rsidRPr="00AA0B4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kern w:val="2"/>
                <w:lang w:eastAsia="en-US"/>
              </w:rPr>
            </w:pPr>
            <w:r w:rsidRPr="00AA0B4C">
              <w:rPr>
                <w:rFonts w:ascii="Calibri" w:hAnsi="Calibri"/>
                <w:kern w:val="2"/>
                <w:lang w:eastAsia="en-US"/>
              </w:rPr>
              <w:t>30</w:t>
            </w:r>
          </w:p>
        </w:tc>
        <w:tc>
          <w:tcPr>
            <w:tcW w:w="1268" w:type="dxa"/>
            <w:shd w:val="clear" w:color="auto" w:fill="FFFFFF"/>
          </w:tcPr>
          <w:p w14:paraId="3266934A" w14:textId="77777777" w:rsidR="001448CC" w:rsidRPr="00AA0B4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kern w:val="2"/>
                <w:lang w:eastAsia="en-US"/>
              </w:rPr>
            </w:pPr>
          </w:p>
          <w:p w14:paraId="242D4F55" w14:textId="5DF2849B" w:rsidR="001448CC" w:rsidRPr="00AA0B4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kern w:val="2"/>
                <w:lang w:eastAsia="en-US"/>
              </w:rPr>
            </w:pPr>
            <w:r w:rsidRPr="00AA0B4C">
              <w:rPr>
                <w:rFonts w:ascii="Calibri" w:hAnsi="Calibri"/>
                <w:kern w:val="2"/>
                <w:lang w:eastAsia="en-US"/>
              </w:rPr>
              <w:t>78,3</w:t>
            </w:r>
            <w:r w:rsidR="00AA0B4C" w:rsidRPr="00AA0B4C">
              <w:rPr>
                <w:rFonts w:ascii="Calibri" w:hAnsi="Calibri"/>
                <w:kern w:val="2"/>
                <w:lang w:eastAsia="en-US"/>
              </w:rPr>
              <w:t>5</w:t>
            </w:r>
          </w:p>
        </w:tc>
      </w:tr>
      <w:tr w:rsidR="001448CC" w:rsidRPr="001448CC" w14:paraId="75657954" w14:textId="77777777" w:rsidTr="000263DA">
        <w:tc>
          <w:tcPr>
            <w:tcW w:w="504" w:type="dxa"/>
          </w:tcPr>
          <w:p w14:paraId="086AAE61" w14:textId="77777777" w:rsidR="001448CC" w:rsidRPr="001448C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kern w:val="2"/>
                <w:lang w:eastAsia="en-US"/>
              </w:rPr>
            </w:pPr>
            <w:r w:rsidRPr="001448CC">
              <w:rPr>
                <w:rFonts w:ascii="Calibri" w:hAnsi="Calibri"/>
                <w:kern w:val="2"/>
                <w:lang w:eastAsia="en-US"/>
              </w:rPr>
              <w:t>2.</w:t>
            </w:r>
          </w:p>
        </w:tc>
        <w:tc>
          <w:tcPr>
            <w:tcW w:w="1842" w:type="dxa"/>
          </w:tcPr>
          <w:p w14:paraId="0A8BFA4C" w14:textId="77777777" w:rsidR="000263DA" w:rsidRPr="00CF0391" w:rsidRDefault="000263DA" w:rsidP="000263DA">
            <w:pPr>
              <w:pStyle w:val="Nagwek4"/>
              <w:spacing w:after="0"/>
              <w:ind w:left="0"/>
              <w:jc w:val="both"/>
              <w:rPr>
                <w:rFonts w:ascii="Times New Roman" w:hAnsi="Times New Roman" w:cs="Times New Roman"/>
                <w:b w:val="0"/>
                <w:bCs/>
              </w:rPr>
            </w:pPr>
            <w:r w:rsidRPr="00CF0391">
              <w:rPr>
                <w:rFonts w:ascii="Times New Roman" w:hAnsi="Times New Roman" w:cs="Times New Roman"/>
                <w:b w:val="0"/>
                <w:bCs/>
              </w:rPr>
              <w:t>AGROLAND</w:t>
            </w:r>
          </w:p>
          <w:p w14:paraId="370DECC2" w14:textId="3C83545E" w:rsidR="000263DA" w:rsidRPr="00CF0391" w:rsidRDefault="000263DA" w:rsidP="000263DA">
            <w:pPr>
              <w:pStyle w:val="Nagwek4"/>
              <w:spacing w:after="0"/>
              <w:ind w:left="0"/>
              <w:jc w:val="both"/>
              <w:rPr>
                <w:rFonts w:ascii="Times New Roman" w:hAnsi="Times New Roman" w:cs="Times New Roman"/>
                <w:b w:val="0"/>
                <w:bCs/>
              </w:rPr>
            </w:pPr>
            <w:r w:rsidRPr="00CF0391">
              <w:rPr>
                <w:rFonts w:ascii="Times New Roman" w:hAnsi="Times New Roman" w:cs="Times New Roman"/>
                <w:b w:val="0"/>
                <w:bCs/>
              </w:rPr>
              <w:t>Damian  Niemiec</w:t>
            </w:r>
          </w:p>
          <w:p w14:paraId="2C409C54" w14:textId="77777777" w:rsidR="000263DA" w:rsidRPr="00CF0391" w:rsidRDefault="000263DA" w:rsidP="000263DA">
            <w:pPr>
              <w:jc w:val="both"/>
            </w:pPr>
          </w:p>
          <w:p w14:paraId="2CE90247" w14:textId="45BA11CA" w:rsidR="001448CC" w:rsidRPr="001448CC" w:rsidRDefault="000263DA" w:rsidP="000263DA">
            <w:pPr>
              <w:suppressAutoHyphens w:val="0"/>
              <w:overflowPunct/>
              <w:autoSpaceDE/>
              <w:jc w:val="both"/>
              <w:textAlignment w:val="auto"/>
              <w:rPr>
                <w:rFonts w:ascii="Calibri" w:hAnsi="Calibri"/>
                <w:kern w:val="2"/>
                <w:lang w:eastAsia="en-US"/>
              </w:rPr>
            </w:pPr>
            <w:r w:rsidRPr="00CF0391">
              <w:t>ul. Brzegowa 1 47-440 Nędza</w:t>
            </w:r>
          </w:p>
        </w:tc>
        <w:tc>
          <w:tcPr>
            <w:tcW w:w="1477" w:type="dxa"/>
          </w:tcPr>
          <w:p w14:paraId="02092BA6" w14:textId="77777777" w:rsidR="001448CC" w:rsidRPr="001448C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kern w:val="2"/>
                <w:lang w:eastAsia="en-US"/>
              </w:rPr>
            </w:pPr>
            <w:r w:rsidRPr="001448CC">
              <w:rPr>
                <w:rFonts w:ascii="Calibri" w:hAnsi="Calibri"/>
                <w:kern w:val="2"/>
                <w:lang w:eastAsia="en-US"/>
              </w:rPr>
              <w:t>224.344,62 zł</w:t>
            </w:r>
          </w:p>
        </w:tc>
        <w:tc>
          <w:tcPr>
            <w:tcW w:w="944" w:type="dxa"/>
          </w:tcPr>
          <w:p w14:paraId="34DC2837" w14:textId="40035CAB" w:rsidR="001448CC" w:rsidRPr="001448C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kern w:val="2"/>
                <w:lang w:eastAsia="en-US"/>
              </w:rPr>
            </w:pPr>
            <w:r w:rsidRPr="001448CC">
              <w:rPr>
                <w:rFonts w:ascii="Calibri" w:hAnsi="Calibri"/>
                <w:kern w:val="2"/>
                <w:lang w:eastAsia="en-US"/>
              </w:rPr>
              <w:t>60,0</w:t>
            </w:r>
          </w:p>
        </w:tc>
        <w:tc>
          <w:tcPr>
            <w:tcW w:w="1650" w:type="dxa"/>
          </w:tcPr>
          <w:p w14:paraId="7CFFA690" w14:textId="77777777" w:rsidR="001448CC" w:rsidRPr="001448C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kern w:val="2"/>
                <w:lang w:eastAsia="en-US"/>
              </w:rPr>
            </w:pPr>
            <w:r w:rsidRPr="001448CC">
              <w:rPr>
                <w:rFonts w:ascii="Calibri" w:hAnsi="Calibri"/>
                <w:kern w:val="2"/>
                <w:lang w:eastAsia="en-US"/>
              </w:rPr>
              <w:t>1,0 h</w:t>
            </w:r>
          </w:p>
        </w:tc>
        <w:tc>
          <w:tcPr>
            <w:tcW w:w="1534" w:type="dxa"/>
          </w:tcPr>
          <w:p w14:paraId="76A5D852" w14:textId="77777777" w:rsidR="001448CC" w:rsidRPr="001448C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kern w:val="2"/>
                <w:lang w:eastAsia="en-US"/>
              </w:rPr>
            </w:pPr>
            <w:r w:rsidRPr="001448CC">
              <w:rPr>
                <w:rFonts w:ascii="Calibri" w:hAnsi="Calibri"/>
                <w:kern w:val="2"/>
                <w:lang w:eastAsia="en-US"/>
              </w:rPr>
              <w:t>10</w:t>
            </w:r>
          </w:p>
        </w:tc>
        <w:tc>
          <w:tcPr>
            <w:tcW w:w="1268" w:type="dxa"/>
          </w:tcPr>
          <w:p w14:paraId="5368C54A" w14:textId="3BD622F9" w:rsidR="001448CC" w:rsidRPr="001448CC" w:rsidRDefault="001448CC" w:rsidP="001448C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kern w:val="2"/>
                <w:lang w:eastAsia="en-US"/>
              </w:rPr>
            </w:pPr>
            <w:r w:rsidRPr="001448CC">
              <w:rPr>
                <w:rFonts w:ascii="Calibri" w:hAnsi="Calibri"/>
                <w:kern w:val="2"/>
                <w:lang w:eastAsia="en-US"/>
              </w:rPr>
              <w:t>70,00</w:t>
            </w:r>
          </w:p>
        </w:tc>
      </w:tr>
    </w:tbl>
    <w:p w14:paraId="2C82F5A0" w14:textId="77777777" w:rsidR="001448CC" w:rsidRDefault="001448CC" w:rsidP="001448CC">
      <w:pPr>
        <w:suppressAutoHyphens w:val="0"/>
        <w:overflowPunct/>
        <w:autoSpaceDE/>
        <w:spacing w:after="160" w:line="259" w:lineRule="auto"/>
        <w:textAlignment w:val="auto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6A9DA7CC" w14:textId="77777777" w:rsidR="000263DA" w:rsidRDefault="000263DA" w:rsidP="001448CC">
      <w:pPr>
        <w:suppressAutoHyphens w:val="0"/>
        <w:overflowPunct/>
        <w:autoSpaceDE/>
        <w:spacing w:after="160" w:line="259" w:lineRule="auto"/>
        <w:textAlignment w:val="auto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3AA1E6CC" w14:textId="77777777" w:rsidR="0013672D" w:rsidRDefault="0013672D" w:rsidP="001448CC">
      <w:pPr>
        <w:suppressAutoHyphens w:val="0"/>
        <w:overflowPunct/>
        <w:autoSpaceDE/>
        <w:spacing w:after="160" w:line="259" w:lineRule="auto"/>
        <w:textAlignment w:val="auto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205C2966" w14:textId="77777777" w:rsidR="000263DA" w:rsidRDefault="000263DA" w:rsidP="001448CC">
      <w:pPr>
        <w:suppressAutoHyphens w:val="0"/>
        <w:overflowPunct/>
        <w:autoSpaceDE/>
        <w:spacing w:after="160" w:line="259" w:lineRule="auto"/>
        <w:textAlignment w:val="auto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5A80C2B9" w14:textId="1998ECD3" w:rsidR="00A621BC" w:rsidRDefault="00A621BC" w:rsidP="001448CC">
      <w:pPr>
        <w:suppressAutoHyphens w:val="0"/>
        <w:overflowPunct/>
        <w:autoSpaceDE/>
        <w:spacing w:after="160" w:line="259" w:lineRule="auto"/>
        <w:textAlignment w:val="auto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lastRenderedPageBreak/>
        <w:t xml:space="preserve">CZĘŚĆ </w:t>
      </w:r>
      <w:r w:rsidR="000263DA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2 SOŁECTWO POŁOMIA</w:t>
      </w:r>
    </w:p>
    <w:tbl>
      <w:tblPr>
        <w:tblStyle w:val="Siatkatabelijasna"/>
        <w:tblW w:w="9219" w:type="dxa"/>
        <w:tblLook w:val="04A0" w:firstRow="1" w:lastRow="0" w:firstColumn="1" w:lastColumn="0" w:noHBand="0" w:noVBand="1"/>
      </w:tblPr>
      <w:tblGrid>
        <w:gridCol w:w="746"/>
        <w:gridCol w:w="2175"/>
        <w:gridCol w:w="1682"/>
        <w:gridCol w:w="1300"/>
        <w:gridCol w:w="1865"/>
        <w:gridCol w:w="1451"/>
      </w:tblGrid>
      <w:tr w:rsidR="000263DA" w:rsidRPr="00867A19" w14:paraId="2365D03E" w14:textId="77777777" w:rsidTr="00BC55CC">
        <w:trPr>
          <w:trHeight w:val="265"/>
        </w:trPr>
        <w:tc>
          <w:tcPr>
            <w:tcW w:w="746" w:type="dxa"/>
          </w:tcPr>
          <w:p w14:paraId="440CC9D1" w14:textId="4A91793B" w:rsidR="000263DA" w:rsidRPr="00244E20" w:rsidRDefault="000263DA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175" w:type="dxa"/>
          </w:tcPr>
          <w:p w14:paraId="43DCC9BF" w14:textId="77777777" w:rsidR="000263DA" w:rsidRDefault="000263DA" w:rsidP="000263DA">
            <w:pPr>
              <w:jc w:val="center"/>
              <w:rPr>
                <w:sz w:val="22"/>
                <w:szCs w:val="22"/>
              </w:rPr>
            </w:pPr>
            <w:r w:rsidRPr="00244E20">
              <w:rPr>
                <w:sz w:val="22"/>
                <w:szCs w:val="22"/>
              </w:rPr>
              <w:t>Firma Handlowo-Usługowa Dawid Gasidło</w:t>
            </w:r>
          </w:p>
          <w:p w14:paraId="08348293" w14:textId="77777777" w:rsidR="000263DA" w:rsidRPr="00244E20" w:rsidRDefault="000263DA" w:rsidP="000263DA">
            <w:pPr>
              <w:jc w:val="center"/>
              <w:rPr>
                <w:sz w:val="22"/>
                <w:szCs w:val="22"/>
              </w:rPr>
            </w:pPr>
          </w:p>
          <w:p w14:paraId="6182013D" w14:textId="77777777" w:rsidR="000263DA" w:rsidRPr="00244E20" w:rsidRDefault="000263DA" w:rsidP="000263DA">
            <w:pPr>
              <w:jc w:val="center"/>
              <w:rPr>
                <w:sz w:val="22"/>
                <w:szCs w:val="22"/>
              </w:rPr>
            </w:pPr>
            <w:r w:rsidRPr="00244E20">
              <w:rPr>
                <w:sz w:val="22"/>
                <w:szCs w:val="22"/>
              </w:rPr>
              <w:t>ul. Centralna 91 44-323 Połomia</w:t>
            </w:r>
          </w:p>
          <w:p w14:paraId="39A72D3E" w14:textId="77777777" w:rsidR="000263DA" w:rsidRPr="00244E20" w:rsidRDefault="000263DA" w:rsidP="00BC55CC">
            <w:pPr>
              <w:rPr>
                <w:sz w:val="22"/>
                <w:szCs w:val="22"/>
              </w:rPr>
            </w:pPr>
          </w:p>
        </w:tc>
        <w:tc>
          <w:tcPr>
            <w:tcW w:w="1682" w:type="dxa"/>
          </w:tcPr>
          <w:p w14:paraId="5D7F86F4" w14:textId="77777777" w:rsidR="000263DA" w:rsidRPr="00DB787E" w:rsidRDefault="000263DA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B787E">
              <w:rPr>
                <w:sz w:val="22"/>
                <w:szCs w:val="22"/>
              </w:rPr>
              <w:t>Sołectwo Połomia</w:t>
            </w:r>
          </w:p>
        </w:tc>
        <w:tc>
          <w:tcPr>
            <w:tcW w:w="1300" w:type="dxa"/>
          </w:tcPr>
          <w:p w14:paraId="006919E8" w14:textId="77777777" w:rsidR="000263DA" w:rsidRPr="00867A19" w:rsidRDefault="000263DA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7A19">
              <w:rPr>
                <w:sz w:val="22"/>
                <w:szCs w:val="22"/>
              </w:rPr>
              <w:t>60,00</w:t>
            </w:r>
          </w:p>
        </w:tc>
        <w:tc>
          <w:tcPr>
            <w:tcW w:w="1865" w:type="dxa"/>
          </w:tcPr>
          <w:p w14:paraId="5B1395E6" w14:textId="77777777" w:rsidR="000263DA" w:rsidRPr="00867A19" w:rsidRDefault="000263DA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7A19">
              <w:rPr>
                <w:sz w:val="22"/>
                <w:szCs w:val="22"/>
              </w:rPr>
              <w:t>30,00</w:t>
            </w:r>
          </w:p>
        </w:tc>
        <w:tc>
          <w:tcPr>
            <w:tcW w:w="1451" w:type="dxa"/>
          </w:tcPr>
          <w:p w14:paraId="196A7060" w14:textId="77777777" w:rsidR="000263DA" w:rsidRPr="00867A19" w:rsidRDefault="000263DA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7A19">
              <w:rPr>
                <w:sz w:val="22"/>
                <w:szCs w:val="22"/>
              </w:rPr>
              <w:t>90,00</w:t>
            </w:r>
          </w:p>
        </w:tc>
      </w:tr>
    </w:tbl>
    <w:p w14:paraId="3715C382" w14:textId="77777777" w:rsidR="001448CC" w:rsidRPr="001448CC" w:rsidRDefault="001448CC" w:rsidP="001448CC">
      <w:pPr>
        <w:suppressAutoHyphens w:val="0"/>
        <w:overflowPunct/>
        <w:autoSpaceDE/>
        <w:spacing w:after="160" w:line="259" w:lineRule="auto"/>
        <w:textAlignment w:val="auto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58FA1789" w14:textId="004B1FE9" w:rsidR="001448CC" w:rsidRPr="001448CC" w:rsidRDefault="000263DA" w:rsidP="001448CC">
      <w:pPr>
        <w:tabs>
          <w:tab w:val="center" w:pos="1205"/>
        </w:tabs>
        <w:suppressAutoHyphens w:val="0"/>
        <w:overflowPunct/>
        <w:autoSpaceDE/>
        <w:spacing w:after="160" w:line="259" w:lineRule="auto"/>
        <w:textAlignment w:val="auto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>SOŁECTWO GOGOŁOWA</w:t>
      </w:r>
      <w:r w:rsidR="001448CC" w:rsidRPr="001448CC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ab/>
      </w:r>
    </w:p>
    <w:tbl>
      <w:tblPr>
        <w:tblStyle w:val="Siatkatabelijasna"/>
        <w:tblW w:w="9219" w:type="dxa"/>
        <w:tblLook w:val="04A0" w:firstRow="1" w:lastRow="0" w:firstColumn="1" w:lastColumn="0" w:noHBand="0" w:noVBand="1"/>
      </w:tblPr>
      <w:tblGrid>
        <w:gridCol w:w="746"/>
        <w:gridCol w:w="2175"/>
        <w:gridCol w:w="1682"/>
        <w:gridCol w:w="1300"/>
        <w:gridCol w:w="1865"/>
        <w:gridCol w:w="1451"/>
      </w:tblGrid>
      <w:tr w:rsidR="000263DA" w:rsidRPr="00867A19" w14:paraId="7061BBBA" w14:textId="77777777" w:rsidTr="00BC55CC">
        <w:trPr>
          <w:trHeight w:val="265"/>
        </w:trPr>
        <w:tc>
          <w:tcPr>
            <w:tcW w:w="746" w:type="dxa"/>
          </w:tcPr>
          <w:p w14:paraId="4D650CE8" w14:textId="060C5964" w:rsidR="000263DA" w:rsidRPr="00244E20" w:rsidRDefault="000263DA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175" w:type="dxa"/>
          </w:tcPr>
          <w:p w14:paraId="68FD8943" w14:textId="77777777" w:rsidR="000263DA" w:rsidRDefault="000263DA" w:rsidP="000263DA">
            <w:pPr>
              <w:jc w:val="center"/>
              <w:rPr>
                <w:sz w:val="22"/>
                <w:szCs w:val="22"/>
              </w:rPr>
            </w:pPr>
            <w:r w:rsidRPr="00244E20">
              <w:rPr>
                <w:sz w:val="22"/>
                <w:szCs w:val="22"/>
              </w:rPr>
              <w:t>Firma Handlowo-Usługowa Dawid Gasidło</w:t>
            </w:r>
          </w:p>
          <w:p w14:paraId="6187BEE8" w14:textId="77777777" w:rsidR="000263DA" w:rsidRPr="00244E20" w:rsidRDefault="000263DA" w:rsidP="000263DA">
            <w:pPr>
              <w:jc w:val="center"/>
              <w:rPr>
                <w:sz w:val="22"/>
                <w:szCs w:val="22"/>
              </w:rPr>
            </w:pPr>
          </w:p>
          <w:p w14:paraId="2FB3B5E1" w14:textId="77777777" w:rsidR="000263DA" w:rsidRPr="00244E20" w:rsidRDefault="000263DA" w:rsidP="000263DA">
            <w:pPr>
              <w:jc w:val="center"/>
              <w:rPr>
                <w:sz w:val="22"/>
                <w:szCs w:val="22"/>
              </w:rPr>
            </w:pPr>
            <w:r w:rsidRPr="00244E20">
              <w:rPr>
                <w:sz w:val="22"/>
                <w:szCs w:val="22"/>
              </w:rPr>
              <w:t>ul. Centralna 91 44-323 Połomia</w:t>
            </w:r>
          </w:p>
          <w:p w14:paraId="38AD03B6" w14:textId="77777777" w:rsidR="000263DA" w:rsidRPr="00244E20" w:rsidRDefault="000263DA" w:rsidP="00BC55CC">
            <w:pPr>
              <w:rPr>
                <w:sz w:val="22"/>
                <w:szCs w:val="22"/>
              </w:rPr>
            </w:pPr>
          </w:p>
        </w:tc>
        <w:tc>
          <w:tcPr>
            <w:tcW w:w="1682" w:type="dxa"/>
          </w:tcPr>
          <w:p w14:paraId="60743861" w14:textId="77777777" w:rsidR="000263DA" w:rsidRPr="00DB787E" w:rsidRDefault="000263DA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B787E">
              <w:rPr>
                <w:sz w:val="22"/>
                <w:szCs w:val="22"/>
              </w:rPr>
              <w:t>Sołectwo Gogołowa</w:t>
            </w:r>
          </w:p>
        </w:tc>
        <w:tc>
          <w:tcPr>
            <w:tcW w:w="1300" w:type="dxa"/>
          </w:tcPr>
          <w:p w14:paraId="65A3C437" w14:textId="77777777" w:rsidR="000263DA" w:rsidRPr="00867A19" w:rsidRDefault="000263DA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7A19">
              <w:rPr>
                <w:sz w:val="22"/>
                <w:szCs w:val="22"/>
              </w:rPr>
              <w:t>60,00</w:t>
            </w:r>
          </w:p>
        </w:tc>
        <w:tc>
          <w:tcPr>
            <w:tcW w:w="1865" w:type="dxa"/>
          </w:tcPr>
          <w:p w14:paraId="56AB7029" w14:textId="77777777" w:rsidR="000263DA" w:rsidRPr="00867A19" w:rsidRDefault="000263DA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7A19">
              <w:rPr>
                <w:sz w:val="22"/>
                <w:szCs w:val="22"/>
              </w:rPr>
              <w:t>30,00</w:t>
            </w:r>
          </w:p>
        </w:tc>
        <w:tc>
          <w:tcPr>
            <w:tcW w:w="1451" w:type="dxa"/>
          </w:tcPr>
          <w:p w14:paraId="09FAAA3E" w14:textId="77777777" w:rsidR="000263DA" w:rsidRPr="00867A19" w:rsidRDefault="000263DA" w:rsidP="00BC55C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67A19">
              <w:rPr>
                <w:sz w:val="22"/>
                <w:szCs w:val="22"/>
              </w:rPr>
              <w:t>90,00</w:t>
            </w:r>
          </w:p>
        </w:tc>
      </w:tr>
    </w:tbl>
    <w:p w14:paraId="0D65BD49" w14:textId="77777777" w:rsidR="001448CC" w:rsidRPr="001448CC" w:rsidRDefault="001448CC" w:rsidP="001448CC">
      <w:pPr>
        <w:tabs>
          <w:tab w:val="center" w:pos="1205"/>
        </w:tabs>
        <w:suppressAutoHyphens w:val="0"/>
        <w:overflowPunct/>
        <w:autoSpaceDE/>
        <w:spacing w:after="160" w:line="259" w:lineRule="auto"/>
        <w:textAlignment w:val="auto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3D9FC792" w14:textId="77777777" w:rsidR="00CF0391" w:rsidRPr="00CF0391" w:rsidRDefault="00CF0391" w:rsidP="00CF0391">
      <w:pPr>
        <w:spacing w:after="240"/>
        <w:jc w:val="both"/>
        <w:rPr>
          <w:b/>
          <w:u w:val="single"/>
        </w:rPr>
      </w:pPr>
    </w:p>
    <w:p w14:paraId="7E42F00C" w14:textId="35E8E7CA" w:rsidR="00B23FE4" w:rsidRPr="00CF0391" w:rsidRDefault="00E00AED" w:rsidP="00E00AED">
      <w:pPr>
        <w:spacing w:after="240"/>
        <w:jc w:val="center"/>
        <w:rPr>
          <w:b/>
          <w:sz w:val="22"/>
          <w:szCs w:val="22"/>
        </w:rPr>
      </w:pPr>
      <w:r w:rsidRPr="00CF0391">
        <w:rPr>
          <w:b/>
          <w:sz w:val="22"/>
          <w:szCs w:val="22"/>
        </w:rPr>
        <w:t>Uzasadnienie wyboru najkorzystniejszej oferty</w:t>
      </w:r>
    </w:p>
    <w:p w14:paraId="0FAB1347" w14:textId="317A8993" w:rsidR="009D1734" w:rsidRPr="00CF0391" w:rsidRDefault="009D1734" w:rsidP="009D1734">
      <w:pPr>
        <w:spacing w:line="276" w:lineRule="auto"/>
        <w:jc w:val="both"/>
        <w:rPr>
          <w:sz w:val="22"/>
          <w:szCs w:val="22"/>
          <w:u w:val="single"/>
        </w:rPr>
      </w:pPr>
    </w:p>
    <w:p w14:paraId="3A22C746" w14:textId="7A7400F2" w:rsidR="00557AFB" w:rsidRPr="00CF0391" w:rsidRDefault="009D1734" w:rsidP="002016DC">
      <w:pPr>
        <w:ind w:firstLine="709"/>
        <w:jc w:val="both"/>
        <w:rPr>
          <w:sz w:val="22"/>
          <w:szCs w:val="22"/>
        </w:rPr>
      </w:pPr>
      <w:r w:rsidRPr="00CF0391">
        <w:rPr>
          <w:sz w:val="22"/>
          <w:szCs w:val="22"/>
        </w:rPr>
        <w:t xml:space="preserve">Wykonawca </w:t>
      </w:r>
      <w:r w:rsidR="0049069E">
        <w:rPr>
          <w:sz w:val="22"/>
          <w:szCs w:val="22"/>
        </w:rPr>
        <w:t xml:space="preserve">tj. Firma Handlowo-Usługowa Dawid Gasidło nie </w:t>
      </w:r>
      <w:r w:rsidRPr="00CF0391">
        <w:rPr>
          <w:sz w:val="22"/>
          <w:szCs w:val="22"/>
        </w:rPr>
        <w:t xml:space="preserve"> podlega wykluczeniu i spełnia warunki udziału w postępowaniu zawarte w specyfikacji warunków zamówienia. Oferta wykonawcy </w:t>
      </w:r>
      <w:r w:rsidR="0049069E">
        <w:rPr>
          <w:sz w:val="22"/>
          <w:szCs w:val="22"/>
        </w:rPr>
        <w:t xml:space="preserve">na każdą część zamówienia </w:t>
      </w:r>
      <w:r w:rsidRPr="00CF0391">
        <w:rPr>
          <w:sz w:val="22"/>
          <w:szCs w:val="22"/>
        </w:rPr>
        <w:t>uzyskała najwyższą liczbę punktów, jest zgodna z ustawą Prawo zamówień publicznych oraz spełnia warunki formalne i merytoryczne udziału w postępowaniu.</w:t>
      </w:r>
      <w:r w:rsidR="001C1826" w:rsidRPr="00CF0391">
        <w:rPr>
          <w:sz w:val="22"/>
          <w:szCs w:val="22"/>
        </w:rPr>
        <w:t xml:space="preserve"> </w:t>
      </w:r>
    </w:p>
    <w:p w14:paraId="414366EA" w14:textId="77777777" w:rsidR="00D30964" w:rsidRPr="00CF0391" w:rsidRDefault="00D30964" w:rsidP="00C250CE">
      <w:pPr>
        <w:jc w:val="both"/>
        <w:rPr>
          <w:sz w:val="22"/>
          <w:szCs w:val="22"/>
        </w:rPr>
      </w:pPr>
    </w:p>
    <w:p w14:paraId="612ABFF2" w14:textId="4A7A4CFA" w:rsidR="001857A0" w:rsidRDefault="00C250CE" w:rsidP="002016DC">
      <w:pPr>
        <w:jc w:val="center"/>
        <w:rPr>
          <w:b/>
          <w:bCs/>
          <w:sz w:val="22"/>
          <w:szCs w:val="22"/>
        </w:rPr>
      </w:pPr>
      <w:r w:rsidRPr="00CF0391">
        <w:rPr>
          <w:b/>
          <w:bCs/>
          <w:sz w:val="22"/>
          <w:szCs w:val="22"/>
        </w:rPr>
        <w:t>Punktacja przyznana ofercie</w:t>
      </w:r>
      <w:r w:rsidR="0049069E">
        <w:rPr>
          <w:b/>
          <w:bCs/>
          <w:sz w:val="22"/>
          <w:szCs w:val="22"/>
        </w:rPr>
        <w:t xml:space="preserve"> na każdą część</w:t>
      </w:r>
      <w:r w:rsidRPr="00CF0391">
        <w:rPr>
          <w:b/>
          <w:bCs/>
          <w:sz w:val="22"/>
          <w:szCs w:val="22"/>
        </w:rPr>
        <w:t xml:space="preserve"> przedstawia się następująco</w:t>
      </w:r>
      <w:r w:rsidR="001857A0" w:rsidRPr="00CF0391">
        <w:rPr>
          <w:b/>
          <w:bCs/>
          <w:sz w:val="22"/>
          <w:szCs w:val="22"/>
        </w:rPr>
        <w:t>:</w:t>
      </w:r>
    </w:p>
    <w:p w14:paraId="5C8F60B7" w14:textId="77777777" w:rsidR="0049069E" w:rsidRPr="00CF0391" w:rsidRDefault="0049069E" w:rsidP="002016DC">
      <w:pPr>
        <w:jc w:val="center"/>
        <w:rPr>
          <w:b/>
          <w:bCs/>
          <w:sz w:val="22"/>
          <w:szCs w:val="22"/>
        </w:rPr>
      </w:pPr>
    </w:p>
    <w:p w14:paraId="20035D9B" w14:textId="3ED7DEDD" w:rsidR="00D30964" w:rsidRDefault="0049069E" w:rsidP="0049069E">
      <w:pPr>
        <w:pStyle w:val="Akapitzlist"/>
        <w:numPr>
          <w:ilvl w:val="0"/>
          <w:numId w:val="17"/>
        </w:numPr>
        <w:rPr>
          <w:b/>
          <w:bCs/>
        </w:rPr>
      </w:pPr>
      <w:r>
        <w:rPr>
          <w:b/>
          <w:bCs/>
        </w:rPr>
        <w:t>Sołectwo Mszana: 78,35 %</w:t>
      </w:r>
    </w:p>
    <w:p w14:paraId="3A7CE043" w14:textId="7A8DA29E" w:rsidR="0049069E" w:rsidRDefault="0049069E" w:rsidP="0049069E">
      <w:pPr>
        <w:pStyle w:val="Akapitzlist"/>
        <w:numPr>
          <w:ilvl w:val="0"/>
          <w:numId w:val="17"/>
        </w:numPr>
        <w:rPr>
          <w:b/>
          <w:bCs/>
        </w:rPr>
      </w:pPr>
      <w:r>
        <w:rPr>
          <w:b/>
          <w:bCs/>
        </w:rPr>
        <w:t>Sołectwo Połomia: 90,00 %</w:t>
      </w:r>
    </w:p>
    <w:p w14:paraId="70A57687" w14:textId="26A47B8A" w:rsidR="0049069E" w:rsidRPr="0049069E" w:rsidRDefault="0049069E" w:rsidP="0049069E">
      <w:pPr>
        <w:pStyle w:val="Akapitzlist"/>
        <w:numPr>
          <w:ilvl w:val="0"/>
          <w:numId w:val="17"/>
        </w:numPr>
        <w:rPr>
          <w:b/>
          <w:bCs/>
        </w:rPr>
      </w:pPr>
      <w:r>
        <w:rPr>
          <w:b/>
          <w:bCs/>
        </w:rPr>
        <w:t>Sołectwo Gogołowa: 90,00 %</w:t>
      </w:r>
    </w:p>
    <w:p w14:paraId="0BD2DB81" w14:textId="77777777" w:rsidR="001857A0" w:rsidRPr="00CF0391" w:rsidRDefault="001857A0" w:rsidP="00C250CE">
      <w:pPr>
        <w:jc w:val="both"/>
        <w:rPr>
          <w:sz w:val="22"/>
          <w:szCs w:val="22"/>
        </w:rPr>
      </w:pPr>
    </w:p>
    <w:p w14:paraId="0FC23AF0" w14:textId="213AEA80" w:rsidR="001857A0" w:rsidRPr="00CF0391" w:rsidRDefault="001857A0" w:rsidP="0049069E">
      <w:pPr>
        <w:jc w:val="both"/>
        <w:rPr>
          <w:sz w:val="22"/>
          <w:szCs w:val="22"/>
        </w:rPr>
      </w:pPr>
      <w:r w:rsidRPr="00CF0391">
        <w:rPr>
          <w:sz w:val="22"/>
          <w:szCs w:val="22"/>
        </w:rPr>
        <w:t xml:space="preserve">Zamawiający informuje, że zgodnie z art.308 ust. 2 ustawy </w:t>
      </w:r>
      <w:proofErr w:type="spellStart"/>
      <w:r w:rsidRPr="00CF0391">
        <w:rPr>
          <w:sz w:val="22"/>
          <w:szCs w:val="22"/>
        </w:rPr>
        <w:t>Pzp</w:t>
      </w:r>
      <w:proofErr w:type="spellEnd"/>
      <w:r w:rsidRPr="00CF0391">
        <w:rPr>
          <w:sz w:val="22"/>
          <w:szCs w:val="22"/>
        </w:rPr>
        <w:t>, umowa w sprawie przedmiotowego zamówienia publicznego, zostanie zawarta w terminie nie krótszym niż 5 dni od dnia przesłania zawiadomienia o wyborze najkorzystniejszej oferty przy użyciu środków komunikacji elektronicznej</w:t>
      </w:r>
    </w:p>
    <w:p w14:paraId="3AA6DE97" w14:textId="77777777" w:rsidR="00366069" w:rsidRPr="00CF0391" w:rsidRDefault="00366069" w:rsidP="00C250CE">
      <w:pPr>
        <w:jc w:val="both"/>
        <w:rPr>
          <w:sz w:val="22"/>
          <w:szCs w:val="22"/>
        </w:rPr>
      </w:pPr>
    </w:p>
    <w:p w14:paraId="444DB4F1" w14:textId="77777777" w:rsidR="00EF4219" w:rsidRPr="00CF0391" w:rsidRDefault="00EF4219" w:rsidP="009D1734">
      <w:pPr>
        <w:spacing w:line="276" w:lineRule="auto"/>
        <w:jc w:val="both"/>
        <w:rPr>
          <w:sz w:val="22"/>
          <w:szCs w:val="22"/>
        </w:rPr>
      </w:pPr>
    </w:p>
    <w:p w14:paraId="3DD868E3" w14:textId="77777777" w:rsidR="00C854CB" w:rsidRPr="00CF0391" w:rsidRDefault="00C854CB" w:rsidP="001857A0">
      <w:p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  <w:u w:val="single"/>
        </w:rPr>
      </w:pPr>
      <w:r w:rsidRPr="00CF0391">
        <w:rPr>
          <w:b/>
          <w:color w:val="000000"/>
          <w:sz w:val="22"/>
          <w:szCs w:val="22"/>
          <w:u w:val="single"/>
        </w:rPr>
        <w:t>Pouczenie:</w:t>
      </w:r>
    </w:p>
    <w:p w14:paraId="6EEFE75A" w14:textId="77777777" w:rsidR="002016DC" w:rsidRPr="00CF0391" w:rsidRDefault="002016DC" w:rsidP="001857A0">
      <w:p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  <w:u w:val="single"/>
        </w:rPr>
      </w:pPr>
    </w:p>
    <w:p w14:paraId="5CF7D157" w14:textId="5D12C2F4" w:rsidR="00203668" w:rsidRPr="00CF0391" w:rsidRDefault="00C854CB" w:rsidP="00203668">
      <w:pPr>
        <w:shd w:val="clear" w:color="auto" w:fill="FFFFFF"/>
        <w:spacing w:after="360" w:line="276" w:lineRule="auto"/>
        <w:jc w:val="both"/>
        <w:rPr>
          <w:bCs/>
          <w:color w:val="000000"/>
          <w:sz w:val="22"/>
          <w:szCs w:val="22"/>
        </w:rPr>
      </w:pPr>
      <w:r w:rsidRPr="00CF0391">
        <w:rPr>
          <w:bCs/>
          <w:color w:val="000000"/>
          <w:sz w:val="22"/>
          <w:szCs w:val="22"/>
        </w:rPr>
        <w:t xml:space="preserve">Jednocześnie Zamawiający informuje, że na czynności Zamawiającego, przysługują środki ochrony prawnej na zasadach przewidzianych w dziale IX ustawy </w:t>
      </w:r>
      <w:proofErr w:type="spellStart"/>
      <w:r w:rsidRPr="00CF0391">
        <w:rPr>
          <w:bCs/>
          <w:color w:val="000000"/>
          <w:sz w:val="22"/>
          <w:szCs w:val="22"/>
        </w:rPr>
        <w:t>Pzp</w:t>
      </w:r>
      <w:proofErr w:type="spellEnd"/>
      <w:r w:rsidRPr="00CF0391">
        <w:rPr>
          <w:bCs/>
          <w:color w:val="000000"/>
          <w:sz w:val="22"/>
          <w:szCs w:val="22"/>
        </w:rPr>
        <w:t>.</w:t>
      </w:r>
    </w:p>
    <w:p w14:paraId="2BC0AB8B" w14:textId="7B11C466" w:rsidR="007B7758" w:rsidRPr="00CF0391" w:rsidRDefault="00D01381" w:rsidP="00D01381">
      <w:pPr>
        <w:shd w:val="clear" w:color="auto" w:fill="FFFFFF"/>
        <w:spacing w:line="276" w:lineRule="auto"/>
        <w:jc w:val="both"/>
        <w:rPr>
          <w:b/>
          <w:i/>
          <w:iCs/>
          <w:color w:val="000000"/>
          <w:sz w:val="22"/>
          <w:szCs w:val="22"/>
        </w:rPr>
      </w:pPr>
      <w:r w:rsidRPr="00CF0391">
        <w:rPr>
          <w:bCs/>
          <w:color w:val="000000"/>
          <w:sz w:val="22"/>
          <w:szCs w:val="22"/>
        </w:rPr>
        <w:tab/>
      </w:r>
      <w:r w:rsidRPr="00CF0391">
        <w:rPr>
          <w:bCs/>
          <w:color w:val="000000"/>
          <w:sz w:val="22"/>
          <w:szCs w:val="22"/>
        </w:rPr>
        <w:tab/>
      </w:r>
      <w:r w:rsidRPr="00CF0391">
        <w:rPr>
          <w:bCs/>
          <w:color w:val="000000"/>
          <w:sz w:val="22"/>
          <w:szCs w:val="22"/>
        </w:rPr>
        <w:tab/>
      </w:r>
      <w:r w:rsidRPr="00CF0391">
        <w:rPr>
          <w:bCs/>
          <w:color w:val="000000"/>
          <w:sz w:val="22"/>
          <w:szCs w:val="22"/>
        </w:rPr>
        <w:tab/>
      </w:r>
      <w:r w:rsidRPr="00CF0391">
        <w:rPr>
          <w:bCs/>
          <w:color w:val="000000"/>
          <w:sz w:val="22"/>
          <w:szCs w:val="22"/>
        </w:rPr>
        <w:tab/>
      </w:r>
      <w:r w:rsidRPr="00CF0391">
        <w:rPr>
          <w:bCs/>
          <w:color w:val="000000"/>
          <w:sz w:val="22"/>
          <w:szCs w:val="22"/>
        </w:rPr>
        <w:tab/>
      </w:r>
      <w:r w:rsidRPr="00CF0391">
        <w:rPr>
          <w:bCs/>
          <w:color w:val="000000"/>
          <w:sz w:val="22"/>
          <w:szCs w:val="22"/>
        </w:rPr>
        <w:tab/>
      </w:r>
      <w:r w:rsidRPr="00CF0391">
        <w:rPr>
          <w:b/>
          <w:i/>
          <w:iCs/>
          <w:color w:val="000000"/>
          <w:sz w:val="22"/>
          <w:szCs w:val="22"/>
        </w:rPr>
        <w:t>Z</w:t>
      </w:r>
      <w:r w:rsidR="0049069E">
        <w:rPr>
          <w:b/>
          <w:i/>
          <w:iCs/>
          <w:color w:val="000000"/>
          <w:sz w:val="22"/>
          <w:szCs w:val="22"/>
        </w:rPr>
        <w:t xml:space="preserve"> up. </w:t>
      </w:r>
      <w:r w:rsidRPr="00CF0391">
        <w:rPr>
          <w:b/>
          <w:i/>
          <w:iCs/>
          <w:color w:val="000000"/>
          <w:sz w:val="22"/>
          <w:szCs w:val="22"/>
        </w:rPr>
        <w:t xml:space="preserve"> Wójta Gminy Mszana</w:t>
      </w:r>
    </w:p>
    <w:p w14:paraId="00F903DD" w14:textId="77D775B1" w:rsidR="00D01381" w:rsidRPr="00CF0391" w:rsidRDefault="00D01381" w:rsidP="00D01381">
      <w:pPr>
        <w:shd w:val="clear" w:color="auto" w:fill="FFFFFF"/>
        <w:spacing w:line="276" w:lineRule="auto"/>
        <w:jc w:val="both"/>
        <w:rPr>
          <w:b/>
          <w:i/>
          <w:iCs/>
          <w:color w:val="000000"/>
          <w:sz w:val="22"/>
          <w:szCs w:val="22"/>
        </w:rPr>
      </w:pPr>
      <w:r w:rsidRPr="00CF0391">
        <w:rPr>
          <w:b/>
          <w:i/>
          <w:iCs/>
          <w:color w:val="000000"/>
          <w:sz w:val="22"/>
          <w:szCs w:val="22"/>
        </w:rPr>
        <w:tab/>
      </w:r>
      <w:r w:rsidRPr="00CF0391">
        <w:rPr>
          <w:b/>
          <w:i/>
          <w:iCs/>
          <w:color w:val="000000"/>
          <w:sz w:val="22"/>
          <w:szCs w:val="22"/>
        </w:rPr>
        <w:tab/>
      </w:r>
      <w:r w:rsidRPr="00CF0391">
        <w:rPr>
          <w:b/>
          <w:i/>
          <w:iCs/>
          <w:color w:val="000000"/>
          <w:sz w:val="22"/>
          <w:szCs w:val="22"/>
        </w:rPr>
        <w:tab/>
      </w:r>
      <w:r w:rsidRPr="00CF0391">
        <w:rPr>
          <w:b/>
          <w:i/>
          <w:iCs/>
          <w:color w:val="000000"/>
          <w:sz w:val="22"/>
          <w:szCs w:val="22"/>
        </w:rPr>
        <w:tab/>
      </w:r>
      <w:r w:rsidRPr="00CF0391">
        <w:rPr>
          <w:b/>
          <w:i/>
          <w:iCs/>
          <w:color w:val="000000"/>
          <w:sz w:val="22"/>
          <w:szCs w:val="22"/>
        </w:rPr>
        <w:tab/>
      </w:r>
      <w:r w:rsidRPr="00CF0391">
        <w:rPr>
          <w:b/>
          <w:i/>
          <w:iCs/>
          <w:color w:val="000000"/>
          <w:sz w:val="22"/>
          <w:szCs w:val="22"/>
        </w:rPr>
        <w:tab/>
      </w:r>
      <w:r w:rsidRPr="00CF0391">
        <w:rPr>
          <w:b/>
          <w:i/>
          <w:iCs/>
          <w:color w:val="000000"/>
          <w:sz w:val="22"/>
          <w:szCs w:val="22"/>
        </w:rPr>
        <w:tab/>
        <w:t xml:space="preserve">    /-/ mgr</w:t>
      </w:r>
      <w:r w:rsidR="0049069E">
        <w:rPr>
          <w:b/>
          <w:i/>
          <w:iCs/>
          <w:color w:val="000000"/>
          <w:sz w:val="22"/>
          <w:szCs w:val="22"/>
        </w:rPr>
        <w:t xml:space="preserve"> inż. </w:t>
      </w:r>
      <w:r w:rsidRPr="00CF0391">
        <w:rPr>
          <w:b/>
          <w:i/>
          <w:iCs/>
          <w:color w:val="000000"/>
          <w:sz w:val="22"/>
          <w:szCs w:val="22"/>
        </w:rPr>
        <w:t xml:space="preserve"> </w:t>
      </w:r>
      <w:r w:rsidR="0049069E">
        <w:rPr>
          <w:b/>
          <w:i/>
          <w:iCs/>
          <w:color w:val="000000"/>
          <w:sz w:val="22"/>
          <w:szCs w:val="22"/>
        </w:rPr>
        <w:t>Marek Małek</w:t>
      </w:r>
    </w:p>
    <w:p w14:paraId="0EAEA593" w14:textId="77777777" w:rsidR="00D01381" w:rsidRPr="00CF0391" w:rsidRDefault="00D01381" w:rsidP="00FE1BF6">
      <w:pPr>
        <w:shd w:val="clear" w:color="auto" w:fill="FFFFFF"/>
        <w:spacing w:after="360" w:line="276" w:lineRule="auto"/>
        <w:jc w:val="both"/>
        <w:rPr>
          <w:bCs/>
          <w:color w:val="000000"/>
          <w:sz w:val="22"/>
          <w:szCs w:val="22"/>
        </w:rPr>
      </w:pPr>
    </w:p>
    <w:sectPr w:rsidR="00D01381" w:rsidRPr="00CF0391" w:rsidSect="00A47EC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C843E" w14:textId="77777777" w:rsidR="00A47EC0" w:rsidRDefault="00A47EC0" w:rsidP="00DA5839">
      <w:r>
        <w:separator/>
      </w:r>
    </w:p>
  </w:endnote>
  <w:endnote w:type="continuationSeparator" w:id="0">
    <w:p w14:paraId="1F7C381C" w14:textId="77777777" w:rsidR="00A47EC0" w:rsidRDefault="00A47EC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BC379" w14:textId="77777777" w:rsidR="00A47EC0" w:rsidRDefault="00A47EC0" w:rsidP="00DA5839">
      <w:r>
        <w:separator/>
      </w:r>
    </w:p>
  </w:footnote>
  <w:footnote w:type="continuationSeparator" w:id="0">
    <w:p w14:paraId="705D529F" w14:textId="77777777" w:rsidR="00A47EC0" w:rsidRDefault="00A47EC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2" w:name="_Hlk100130428"/>
  </w:p>
  <w:p w14:paraId="28CD8D39" w14:textId="6AF6097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="0013672D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bookmarkEnd w:id="2"/>
    <w:r w:rsidR="0013672D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AA055" w14:textId="5B3F2C9E" w:rsidR="004704FD" w:rsidRPr="0013672D" w:rsidRDefault="004704FD" w:rsidP="00656E4A">
    <w:pPr>
      <w:pStyle w:val="Nagwek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                </w:t>
    </w:r>
  </w:p>
  <w:p w14:paraId="7214F163" w14:textId="77777777" w:rsidR="004704FD" w:rsidRPr="00EF4219" w:rsidRDefault="004704FD" w:rsidP="00656E4A">
    <w:pPr>
      <w:pStyle w:val="Nagwek"/>
      <w:rPr>
        <w:noProof/>
        <w:sz w:val="22"/>
        <w:szCs w:val="22"/>
        <w:lang w:eastAsia="pl-PL"/>
      </w:rPr>
    </w:pPr>
  </w:p>
  <w:p w14:paraId="345481BC" w14:textId="1D52249A" w:rsidR="00656E4A" w:rsidRPr="00EF4219" w:rsidRDefault="00656E4A" w:rsidP="00656E4A">
    <w:pPr>
      <w:pBdr>
        <w:bottom w:val="single" w:sz="4" w:space="1" w:color="auto"/>
      </w:pBdr>
      <w:rPr>
        <w:sz w:val="22"/>
        <w:szCs w:val="22"/>
      </w:rPr>
    </w:pPr>
    <w:r w:rsidRPr="00EF4219">
      <w:rPr>
        <w:sz w:val="22"/>
        <w:szCs w:val="22"/>
      </w:rPr>
      <w:t>Nr postępowania PI.271.</w:t>
    </w:r>
    <w:r w:rsidR="003B6CB1">
      <w:rPr>
        <w:sz w:val="22"/>
        <w:szCs w:val="22"/>
      </w:rPr>
      <w:t>1</w:t>
    </w:r>
    <w:r w:rsidR="001B7C26">
      <w:rPr>
        <w:sz w:val="22"/>
        <w:szCs w:val="22"/>
      </w:rPr>
      <w:t>5</w:t>
    </w:r>
    <w:r w:rsidRPr="00EF4219">
      <w:rPr>
        <w:sz w:val="22"/>
        <w:szCs w:val="22"/>
      </w:rPr>
      <w:t>.202</w:t>
    </w:r>
    <w:r w:rsidR="00C250CE" w:rsidRPr="00EF4219">
      <w:rPr>
        <w:sz w:val="22"/>
        <w:szCs w:val="22"/>
      </w:rPr>
      <w:t>4</w:t>
    </w:r>
  </w:p>
  <w:p w14:paraId="4E028121" w14:textId="77777777" w:rsidR="00656E4A" w:rsidRPr="00EF4219" w:rsidRDefault="00656E4A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BA31AE0"/>
    <w:multiLevelType w:val="hybridMultilevel"/>
    <w:tmpl w:val="549AF2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1CC6328"/>
    <w:multiLevelType w:val="hybridMultilevel"/>
    <w:tmpl w:val="7F5EB84E"/>
    <w:lvl w:ilvl="0" w:tplc="DAC2FB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230665B9"/>
    <w:multiLevelType w:val="hybridMultilevel"/>
    <w:tmpl w:val="549AF2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C646D9"/>
    <w:multiLevelType w:val="hybridMultilevel"/>
    <w:tmpl w:val="ABBA7A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1592FE4"/>
    <w:multiLevelType w:val="hybridMultilevel"/>
    <w:tmpl w:val="63648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0049BF"/>
    <w:multiLevelType w:val="hybridMultilevel"/>
    <w:tmpl w:val="A7DE8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E92A08"/>
    <w:multiLevelType w:val="hybridMultilevel"/>
    <w:tmpl w:val="549AF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8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7A3AEF"/>
    <w:multiLevelType w:val="hybridMultilevel"/>
    <w:tmpl w:val="AEC8A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912643"/>
    <w:multiLevelType w:val="hybridMultilevel"/>
    <w:tmpl w:val="6614A60C"/>
    <w:lvl w:ilvl="0" w:tplc="BABEC208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37"/>
  </w:num>
  <w:num w:numId="3" w16cid:durableId="1630895151">
    <w:abstractNumId w:val="41"/>
  </w:num>
  <w:num w:numId="4" w16cid:durableId="492643633">
    <w:abstractNumId w:val="27"/>
  </w:num>
  <w:num w:numId="5" w16cid:durableId="1012339821">
    <w:abstractNumId w:val="31"/>
  </w:num>
  <w:num w:numId="6" w16cid:durableId="1233003418">
    <w:abstractNumId w:val="25"/>
  </w:num>
  <w:num w:numId="7" w16cid:durableId="977301492">
    <w:abstractNumId w:val="36"/>
  </w:num>
  <w:num w:numId="8" w16cid:durableId="1465192075">
    <w:abstractNumId w:val="44"/>
  </w:num>
  <w:num w:numId="9" w16cid:durableId="623275564">
    <w:abstractNumId w:val="34"/>
  </w:num>
  <w:num w:numId="10" w16cid:durableId="1810590098">
    <w:abstractNumId w:val="30"/>
  </w:num>
  <w:num w:numId="11" w16cid:durableId="748116193">
    <w:abstractNumId w:val="26"/>
  </w:num>
  <w:num w:numId="12" w16cid:durableId="797114606">
    <w:abstractNumId w:val="40"/>
  </w:num>
  <w:num w:numId="13" w16cid:durableId="352343203">
    <w:abstractNumId w:val="35"/>
  </w:num>
  <w:num w:numId="14" w16cid:durableId="941689861">
    <w:abstractNumId w:val="39"/>
  </w:num>
  <w:num w:numId="15" w16cid:durableId="845905048">
    <w:abstractNumId w:val="24"/>
  </w:num>
  <w:num w:numId="16" w16cid:durableId="949629344">
    <w:abstractNumId w:val="29"/>
  </w:num>
  <w:num w:numId="17" w16cid:durableId="1547836835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2787"/>
    <w:rsid w:val="00023077"/>
    <w:rsid w:val="00024582"/>
    <w:rsid w:val="00024A77"/>
    <w:rsid w:val="000255C6"/>
    <w:rsid w:val="0002560D"/>
    <w:rsid w:val="000263DA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3D1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303F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3672D"/>
    <w:rsid w:val="00140D26"/>
    <w:rsid w:val="001411A5"/>
    <w:rsid w:val="00142287"/>
    <w:rsid w:val="001424F9"/>
    <w:rsid w:val="00142C41"/>
    <w:rsid w:val="00143596"/>
    <w:rsid w:val="001441D8"/>
    <w:rsid w:val="001448CC"/>
    <w:rsid w:val="00144E5B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233"/>
    <w:rsid w:val="00155BF3"/>
    <w:rsid w:val="001561BC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7A0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B7C26"/>
    <w:rsid w:val="001C0404"/>
    <w:rsid w:val="001C14B0"/>
    <w:rsid w:val="001C1826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6DC"/>
    <w:rsid w:val="00201744"/>
    <w:rsid w:val="0020192D"/>
    <w:rsid w:val="00201DD0"/>
    <w:rsid w:val="00202176"/>
    <w:rsid w:val="00202407"/>
    <w:rsid w:val="00202CA1"/>
    <w:rsid w:val="00203668"/>
    <w:rsid w:val="00203BC3"/>
    <w:rsid w:val="00203E02"/>
    <w:rsid w:val="00204297"/>
    <w:rsid w:val="00204A8D"/>
    <w:rsid w:val="002065EA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2D21"/>
    <w:rsid w:val="00244917"/>
    <w:rsid w:val="00245433"/>
    <w:rsid w:val="00250538"/>
    <w:rsid w:val="0025128D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8C7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07CB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3E0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5E0C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069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B1C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6CB1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D7C60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225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0B0B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2794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04FD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343"/>
    <w:rsid w:val="00484BC1"/>
    <w:rsid w:val="00484DC5"/>
    <w:rsid w:val="0048697F"/>
    <w:rsid w:val="004871AA"/>
    <w:rsid w:val="00487369"/>
    <w:rsid w:val="00487517"/>
    <w:rsid w:val="0049069E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4F7653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6A6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AFB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637B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1943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694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D82"/>
    <w:rsid w:val="00626E5C"/>
    <w:rsid w:val="00631130"/>
    <w:rsid w:val="0063154F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2E09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4FBC"/>
    <w:rsid w:val="006B63FF"/>
    <w:rsid w:val="006B7491"/>
    <w:rsid w:val="006B7E5B"/>
    <w:rsid w:val="006C0947"/>
    <w:rsid w:val="006C10B0"/>
    <w:rsid w:val="006C125C"/>
    <w:rsid w:val="006C1A6F"/>
    <w:rsid w:val="006C2B98"/>
    <w:rsid w:val="006C3CA5"/>
    <w:rsid w:val="006C4629"/>
    <w:rsid w:val="006C4790"/>
    <w:rsid w:val="006C4E89"/>
    <w:rsid w:val="006C7707"/>
    <w:rsid w:val="006C7B94"/>
    <w:rsid w:val="006D06DE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B7758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33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73EC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4F3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188C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734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5EC0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47EC0"/>
    <w:rsid w:val="00A50087"/>
    <w:rsid w:val="00A5024E"/>
    <w:rsid w:val="00A510C6"/>
    <w:rsid w:val="00A520FB"/>
    <w:rsid w:val="00A531CE"/>
    <w:rsid w:val="00A535B5"/>
    <w:rsid w:val="00A544F5"/>
    <w:rsid w:val="00A5500C"/>
    <w:rsid w:val="00A55244"/>
    <w:rsid w:val="00A55600"/>
    <w:rsid w:val="00A5668F"/>
    <w:rsid w:val="00A56714"/>
    <w:rsid w:val="00A57D69"/>
    <w:rsid w:val="00A57D8E"/>
    <w:rsid w:val="00A60585"/>
    <w:rsid w:val="00A621BC"/>
    <w:rsid w:val="00A6314C"/>
    <w:rsid w:val="00A639DD"/>
    <w:rsid w:val="00A63D5B"/>
    <w:rsid w:val="00A65146"/>
    <w:rsid w:val="00A6623E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0B4C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DE8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55DD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3FE4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6C2F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564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37EC"/>
    <w:rsid w:val="00BE59ED"/>
    <w:rsid w:val="00BE5C22"/>
    <w:rsid w:val="00BE5C62"/>
    <w:rsid w:val="00BE6F00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0CE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6B5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4CB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D3C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391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6B0"/>
    <w:rsid w:val="00D007A5"/>
    <w:rsid w:val="00D01381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0964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8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BC6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0989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09CA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0AED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27F5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254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2BFE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219"/>
    <w:rsid w:val="00EF495A"/>
    <w:rsid w:val="00EF55C5"/>
    <w:rsid w:val="00EF604D"/>
    <w:rsid w:val="00EF702A"/>
    <w:rsid w:val="00EF7392"/>
    <w:rsid w:val="00F0191F"/>
    <w:rsid w:val="00F02334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6D87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0D8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6DA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1BF6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7C3F27C0-4986-4366-B417-1493B676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3DA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D17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448CC"/>
    <w:rPr>
      <w:rFonts w:eastAsia="Calibr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E2088"/>
    <w:rsid w:val="000F0B03"/>
    <w:rsid w:val="00102000"/>
    <w:rsid w:val="001144D2"/>
    <w:rsid w:val="001311F0"/>
    <w:rsid w:val="00144E5B"/>
    <w:rsid w:val="00166AF0"/>
    <w:rsid w:val="00177D65"/>
    <w:rsid w:val="002000B0"/>
    <w:rsid w:val="00221205"/>
    <w:rsid w:val="0022338D"/>
    <w:rsid w:val="0024348D"/>
    <w:rsid w:val="002751B2"/>
    <w:rsid w:val="00282BAD"/>
    <w:rsid w:val="002B0099"/>
    <w:rsid w:val="003268E5"/>
    <w:rsid w:val="00361B23"/>
    <w:rsid w:val="00364815"/>
    <w:rsid w:val="003953B7"/>
    <w:rsid w:val="003D2065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0223C"/>
    <w:rsid w:val="0061772C"/>
    <w:rsid w:val="00630E04"/>
    <w:rsid w:val="00674A03"/>
    <w:rsid w:val="006949B4"/>
    <w:rsid w:val="006A5E95"/>
    <w:rsid w:val="006A6F48"/>
    <w:rsid w:val="006B4FBC"/>
    <w:rsid w:val="006C258D"/>
    <w:rsid w:val="006C36D7"/>
    <w:rsid w:val="006F7E46"/>
    <w:rsid w:val="0073509F"/>
    <w:rsid w:val="00742937"/>
    <w:rsid w:val="007528C9"/>
    <w:rsid w:val="0079477C"/>
    <w:rsid w:val="007C5C20"/>
    <w:rsid w:val="007D1F27"/>
    <w:rsid w:val="007E3D34"/>
    <w:rsid w:val="00806F37"/>
    <w:rsid w:val="008279CB"/>
    <w:rsid w:val="00853FD4"/>
    <w:rsid w:val="00895E1D"/>
    <w:rsid w:val="008A13D6"/>
    <w:rsid w:val="008A1D87"/>
    <w:rsid w:val="008A4415"/>
    <w:rsid w:val="008F1877"/>
    <w:rsid w:val="008F7062"/>
    <w:rsid w:val="00901B91"/>
    <w:rsid w:val="0097094E"/>
    <w:rsid w:val="00973BF8"/>
    <w:rsid w:val="00A2612F"/>
    <w:rsid w:val="00A30EF7"/>
    <w:rsid w:val="00A66B6F"/>
    <w:rsid w:val="00A76104"/>
    <w:rsid w:val="00A92FEF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81AA8"/>
    <w:rsid w:val="00BA0564"/>
    <w:rsid w:val="00BA7993"/>
    <w:rsid w:val="00BC5779"/>
    <w:rsid w:val="00BE23EB"/>
    <w:rsid w:val="00BE37EC"/>
    <w:rsid w:val="00C01F87"/>
    <w:rsid w:val="00C0630B"/>
    <w:rsid w:val="00C868E5"/>
    <w:rsid w:val="00CC01DC"/>
    <w:rsid w:val="00CD03E5"/>
    <w:rsid w:val="00CF56BB"/>
    <w:rsid w:val="00D001D0"/>
    <w:rsid w:val="00D006B0"/>
    <w:rsid w:val="00D1031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0D3F"/>
    <w:rsid w:val="00F451A3"/>
    <w:rsid w:val="00F50656"/>
    <w:rsid w:val="00F618C1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586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22</cp:revision>
  <cp:lastPrinted>2024-11-07T12:36:00Z</cp:lastPrinted>
  <dcterms:created xsi:type="dcterms:W3CDTF">2023-10-30T09:37:00Z</dcterms:created>
  <dcterms:modified xsi:type="dcterms:W3CDTF">2024-11-07T12:44:00Z</dcterms:modified>
</cp:coreProperties>
</file>